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EB5DF2" w14:paraId="35BE58BA" w14:textId="77777777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1A4D175E" w14:textId="77777777" w:rsidR="00EB5DF2" w:rsidRDefault="003B6CEF">
            <w:pPr>
              <w:jc w:val="center"/>
              <w:rPr>
                <w:rFonts w:cs="Arial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668B2BF" wp14:editId="499E17D6">
                  <wp:extent cx="1117600" cy="728345"/>
                  <wp:effectExtent l="0" t="0" r="0" b="8255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1A864226" w14:textId="77777777"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14:paraId="2BA46CD8" w14:textId="77777777"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14:paraId="5DF0676B" w14:textId="77777777"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14:paraId="6ABC629D" w14:textId="77777777"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58200CB5" w14:textId="77777777"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60945644" w14:textId="77777777" w:rsidR="00EB5DF2" w:rsidRDefault="003B6CE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51054D66" wp14:editId="53772808">
                  <wp:extent cx="601345" cy="677545"/>
                  <wp:effectExtent l="0" t="0" r="8255" b="8255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5EB23B" w14:textId="77777777" w:rsidR="00EB5DF2" w:rsidRDefault="00EB5DF2">
      <w:pPr>
        <w:rPr>
          <w:rFonts w:cs="Arial"/>
        </w:rPr>
      </w:pPr>
    </w:p>
    <w:p w14:paraId="65E87964" w14:textId="77777777" w:rsidR="0077572C" w:rsidRPr="005B48B1" w:rsidRDefault="005B48B1" w:rsidP="005B48B1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14:paraId="2285EA1D" w14:textId="77777777" w:rsidR="005B48B1" w:rsidRDefault="005B48B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5B48B1" w:rsidRPr="00D53579" w14:paraId="58A8ED33" w14:textId="77777777" w:rsidTr="00D53579">
        <w:tc>
          <w:tcPr>
            <w:tcW w:w="3369" w:type="dxa"/>
            <w:shd w:val="clear" w:color="auto" w:fill="auto"/>
          </w:tcPr>
          <w:p w14:paraId="06732CE3" w14:textId="77777777" w:rsidR="005B48B1" w:rsidRPr="00D53579" w:rsidRDefault="005B48B1">
            <w:pPr>
              <w:rPr>
                <w:rFonts w:cs="Arial"/>
              </w:rPr>
            </w:pPr>
          </w:p>
          <w:p w14:paraId="0B8DA57C" w14:textId="77777777"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Classe: </w:t>
            </w:r>
            <w:r w:rsidR="009B4C93">
              <w:rPr>
                <w:rFonts w:cs="Arial"/>
              </w:rPr>
              <w:t>3</w:t>
            </w:r>
          </w:p>
          <w:p w14:paraId="54122F2E" w14:textId="77777777"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14:paraId="0966162E" w14:textId="77777777" w:rsidTr="00D53579">
        <w:tc>
          <w:tcPr>
            <w:tcW w:w="3369" w:type="dxa"/>
            <w:shd w:val="clear" w:color="auto" w:fill="auto"/>
          </w:tcPr>
          <w:p w14:paraId="63A0902C" w14:textId="77777777" w:rsidR="005B48B1" w:rsidRDefault="005B48B1" w:rsidP="009B4C93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Sezione: </w:t>
            </w:r>
            <w:r w:rsidR="009B4C93">
              <w:rPr>
                <w:rFonts w:cs="Arial"/>
              </w:rPr>
              <w:t>E</w:t>
            </w:r>
          </w:p>
          <w:p w14:paraId="21C7CF3D" w14:textId="77777777" w:rsidR="009B4C93" w:rsidRPr="00D53579" w:rsidRDefault="009B4C93" w:rsidP="009B4C93">
            <w:pPr>
              <w:rPr>
                <w:rFonts w:cs="Arial"/>
              </w:rPr>
            </w:pPr>
          </w:p>
        </w:tc>
      </w:tr>
      <w:tr w:rsidR="005B48B1" w:rsidRPr="00D53579" w14:paraId="21BC0803" w14:textId="77777777" w:rsidTr="00D53579">
        <w:tc>
          <w:tcPr>
            <w:tcW w:w="3369" w:type="dxa"/>
            <w:shd w:val="clear" w:color="auto" w:fill="auto"/>
          </w:tcPr>
          <w:p w14:paraId="2C6D8CF9" w14:textId="77777777"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Materia: </w:t>
            </w:r>
            <w:r w:rsidR="009A015C">
              <w:rPr>
                <w:rFonts w:cs="Arial"/>
              </w:rPr>
              <w:t>Inglese</w:t>
            </w:r>
          </w:p>
          <w:p w14:paraId="01C5F105" w14:textId="77777777"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14:paraId="780B923E" w14:textId="77777777" w:rsidTr="00D53579">
        <w:tc>
          <w:tcPr>
            <w:tcW w:w="3369" w:type="dxa"/>
            <w:shd w:val="clear" w:color="auto" w:fill="auto"/>
          </w:tcPr>
          <w:p w14:paraId="458C219A" w14:textId="77777777" w:rsidR="005B48B1" w:rsidRPr="00D53579" w:rsidRDefault="009A015C">
            <w:pPr>
              <w:rPr>
                <w:rFonts w:cs="Arial"/>
              </w:rPr>
            </w:pPr>
            <w:r>
              <w:rPr>
                <w:rFonts w:cs="Arial"/>
              </w:rPr>
              <w:t>Prof.</w:t>
            </w:r>
            <w:r w:rsidR="006379C1">
              <w:rPr>
                <w:rFonts w:cs="Arial"/>
              </w:rPr>
              <w:t>ssa</w:t>
            </w:r>
            <w:r>
              <w:rPr>
                <w:rFonts w:cs="Arial"/>
              </w:rPr>
              <w:t>: Cancelli</w:t>
            </w:r>
          </w:p>
          <w:p w14:paraId="2BF1D881" w14:textId="77777777" w:rsidR="005B48B1" w:rsidRPr="00D53579" w:rsidRDefault="005B48B1">
            <w:pPr>
              <w:rPr>
                <w:rFonts w:cs="Arial"/>
              </w:rPr>
            </w:pPr>
          </w:p>
        </w:tc>
      </w:tr>
    </w:tbl>
    <w:p w14:paraId="6EF65C5E" w14:textId="77777777" w:rsidR="005B48B1" w:rsidRDefault="005B48B1">
      <w:pPr>
        <w:rPr>
          <w:rFonts w:cs="Arial"/>
        </w:rPr>
      </w:pPr>
    </w:p>
    <w:p w14:paraId="7C42681F" w14:textId="77777777" w:rsidR="0020021F" w:rsidRDefault="0020021F">
      <w:pPr>
        <w:rPr>
          <w:rFonts w:cs="Arial"/>
        </w:rPr>
      </w:pPr>
    </w:p>
    <w:p w14:paraId="1AA175B5" w14:textId="77777777" w:rsidR="00B67D65" w:rsidRPr="00147BED" w:rsidRDefault="00B67D65" w:rsidP="00B67D65">
      <w:pPr>
        <w:jc w:val="both"/>
        <w:rPr>
          <w:rFonts w:cs="Arial"/>
          <w:b/>
        </w:rPr>
      </w:pPr>
      <w:r w:rsidRPr="00147BED">
        <w:rPr>
          <w:rFonts w:cs="Arial"/>
          <w:b/>
        </w:rPr>
        <w:t>Per tutti gli studenti:</w:t>
      </w:r>
    </w:p>
    <w:p w14:paraId="3F2D71C0" w14:textId="77777777" w:rsidR="00FC27DF" w:rsidRDefault="00FC27DF" w:rsidP="00F85FB6">
      <w:pPr>
        <w:jc w:val="both"/>
        <w:rPr>
          <w:rFonts w:cs="Arial"/>
        </w:rPr>
      </w:pPr>
    </w:p>
    <w:p w14:paraId="4D71BA27" w14:textId="77777777" w:rsidR="005B48B1" w:rsidRDefault="00B67D65" w:rsidP="008E53B9">
      <w:pPr>
        <w:jc w:val="both"/>
        <w:rPr>
          <w:rFonts w:cs="Arial"/>
        </w:rPr>
      </w:pPr>
      <w:r>
        <w:rPr>
          <w:rFonts w:ascii="Wingdings" w:hAnsi="Wingdings" w:cs="Arial"/>
        </w:rPr>
        <w:t></w:t>
      </w:r>
      <w:r>
        <w:rPr>
          <w:rFonts w:ascii="Wingdings" w:hAnsi="Wingdings" w:cs="Arial"/>
        </w:rPr>
        <w:t></w:t>
      </w:r>
      <w:r>
        <w:rPr>
          <w:rFonts w:cs="Arial"/>
          <w:i/>
        </w:rPr>
        <w:t>English Plus</w:t>
      </w:r>
      <w:r>
        <w:rPr>
          <w:rFonts w:cs="Arial"/>
        </w:rPr>
        <w:t xml:space="preserve">: </w:t>
      </w:r>
      <w:r w:rsidR="000C54C4">
        <w:rPr>
          <w:rFonts w:cs="Arial"/>
        </w:rPr>
        <w:t>pp.</w:t>
      </w:r>
      <w:r w:rsidR="00DB49C5">
        <w:rPr>
          <w:rFonts w:cs="Arial"/>
        </w:rPr>
        <w:t>182-183-184</w:t>
      </w:r>
      <w:r w:rsidR="000C54C4">
        <w:rPr>
          <w:rFonts w:cs="Arial"/>
        </w:rPr>
        <w:t>, 191-192</w:t>
      </w:r>
      <w:r w:rsidR="00DB49C5">
        <w:rPr>
          <w:rFonts w:cs="Arial"/>
        </w:rPr>
        <w:t>-193.</w:t>
      </w:r>
    </w:p>
    <w:p w14:paraId="1EFF371F" w14:textId="77777777" w:rsidR="00BE3CBD" w:rsidRDefault="00BE3CBD" w:rsidP="009569F0">
      <w:pPr>
        <w:jc w:val="both"/>
        <w:rPr>
          <w:rFonts w:cs="Arial"/>
        </w:rPr>
      </w:pPr>
    </w:p>
    <w:p w14:paraId="3FF268A5" w14:textId="11321524" w:rsidR="005B6988" w:rsidRDefault="00B67D65" w:rsidP="00F85FB6">
      <w:pPr>
        <w:jc w:val="both"/>
        <w:rPr>
          <w:rFonts w:cs="Arial"/>
        </w:rPr>
      </w:pPr>
      <w:r>
        <w:rPr>
          <w:rFonts w:ascii="Wingdings" w:hAnsi="Wingdings" w:cs="Arial"/>
        </w:rPr>
        <w:t></w:t>
      </w:r>
      <w:r>
        <w:rPr>
          <w:rFonts w:ascii="Wingdings" w:hAnsi="Wingdings" w:cs="Arial"/>
        </w:rPr>
        <w:t></w:t>
      </w:r>
      <w:r w:rsidRPr="000E35A0">
        <w:rPr>
          <w:rFonts w:cs="Arial"/>
        </w:rPr>
        <w:t>Lettura, ascolto tramite il CD allega</w:t>
      </w:r>
      <w:r>
        <w:rPr>
          <w:rFonts w:cs="Arial"/>
        </w:rPr>
        <w:t xml:space="preserve">to ed </w:t>
      </w:r>
      <w:r w:rsidRPr="000E35A0">
        <w:rPr>
          <w:rFonts w:cs="Arial"/>
        </w:rPr>
        <w:t xml:space="preserve">esercizi </w:t>
      </w:r>
      <w:r>
        <w:rPr>
          <w:rFonts w:cs="Arial"/>
        </w:rPr>
        <w:t>del testo</w:t>
      </w:r>
      <w:r w:rsidRPr="000E35A0">
        <w:rPr>
          <w:rFonts w:cs="Arial"/>
        </w:rPr>
        <w:t>:</w:t>
      </w:r>
      <w:r w:rsidR="00881115">
        <w:rPr>
          <w:rFonts w:cs="Arial"/>
        </w:rPr>
        <w:t xml:space="preserve"> </w:t>
      </w:r>
      <w:r w:rsidR="005D03B1">
        <w:rPr>
          <w:rFonts w:cs="Arial"/>
          <w:i/>
        </w:rPr>
        <w:t xml:space="preserve">Robinson </w:t>
      </w:r>
      <w:proofErr w:type="spellStart"/>
      <w:r w:rsidR="005D03B1">
        <w:rPr>
          <w:rFonts w:cs="Arial"/>
          <w:i/>
        </w:rPr>
        <w:t>Crusoe</w:t>
      </w:r>
      <w:proofErr w:type="spellEnd"/>
      <w:r w:rsidR="005D03B1">
        <w:rPr>
          <w:rFonts w:cs="Arial"/>
        </w:rPr>
        <w:t>, ed. Liberty</w:t>
      </w:r>
      <w:r w:rsidR="00E96642">
        <w:rPr>
          <w:rFonts w:cs="Arial"/>
        </w:rPr>
        <w:t>,</w:t>
      </w:r>
      <w:r w:rsidR="00F6238B">
        <w:rPr>
          <w:rFonts w:cs="Arial"/>
        </w:rPr>
        <w:t xml:space="preserve"> </w:t>
      </w:r>
      <w:r w:rsidR="005D03B1">
        <w:rPr>
          <w:rFonts w:cs="Arial"/>
        </w:rPr>
        <w:t>€ 9,8</w:t>
      </w:r>
      <w:r w:rsidR="00276CF6">
        <w:rPr>
          <w:rFonts w:cs="Arial"/>
        </w:rPr>
        <w:t>0, ISBN: 978-88-</w:t>
      </w:r>
      <w:r w:rsidR="005D03B1">
        <w:rPr>
          <w:rFonts w:cs="Arial"/>
        </w:rPr>
        <w:t>99279-08-0.</w:t>
      </w:r>
    </w:p>
    <w:p w14:paraId="51A54740" w14:textId="77777777" w:rsidR="005B48B1" w:rsidRDefault="005B48B1" w:rsidP="00F85FB6">
      <w:pPr>
        <w:jc w:val="both"/>
        <w:rPr>
          <w:rFonts w:cs="Arial"/>
        </w:rPr>
      </w:pPr>
    </w:p>
    <w:p w14:paraId="4CAB3CC3" w14:textId="497D21F2" w:rsidR="00744E76" w:rsidRDefault="00744E76" w:rsidP="00744E76">
      <w:pPr>
        <w:spacing w:line="276" w:lineRule="auto"/>
        <w:jc w:val="both"/>
        <w:rPr>
          <w:rFonts w:cs="Arial"/>
        </w:rPr>
      </w:pPr>
      <w:r>
        <w:rPr>
          <w:rFonts w:ascii="Wingdings" w:hAnsi="Wingdings" w:cs="Arial"/>
        </w:rPr>
        <w:t></w:t>
      </w:r>
      <w:r>
        <w:rPr>
          <w:rFonts w:ascii="Wingdings" w:hAnsi="Wingdings" w:cs="Arial"/>
        </w:rPr>
        <w:t></w:t>
      </w:r>
      <w:r w:rsidRPr="00AA6F05">
        <w:rPr>
          <w:rFonts w:cs="Arial"/>
        </w:rPr>
        <w:t xml:space="preserve">Visione e scheda riassuntiva di </w:t>
      </w:r>
      <w:r w:rsidR="00C12CA6">
        <w:rPr>
          <w:rFonts w:cs="Arial"/>
        </w:rPr>
        <w:t>quattro</w:t>
      </w:r>
      <w:r w:rsidR="006C450B">
        <w:rPr>
          <w:rFonts w:cs="Arial"/>
        </w:rPr>
        <w:t xml:space="preserve"> </w:t>
      </w:r>
      <w:r w:rsidRPr="00EA3051">
        <w:rPr>
          <w:rFonts w:cs="Arial"/>
        </w:rPr>
        <w:t>video</w:t>
      </w:r>
      <w:r w:rsidRPr="00AA6F05">
        <w:rPr>
          <w:rFonts w:cs="Arial"/>
        </w:rPr>
        <w:t xml:space="preserve"> dalla</w:t>
      </w:r>
      <w:r>
        <w:rPr>
          <w:rFonts w:cs="Arial"/>
        </w:rPr>
        <w:t xml:space="preserve"> piattaforma TED </w:t>
      </w:r>
      <w:proofErr w:type="spellStart"/>
      <w:r>
        <w:rPr>
          <w:rFonts w:cs="Arial"/>
        </w:rPr>
        <w:t>Talks</w:t>
      </w:r>
      <w:proofErr w:type="spellEnd"/>
      <w:r>
        <w:rPr>
          <w:rFonts w:cs="Arial"/>
        </w:rPr>
        <w:t>.</w:t>
      </w:r>
    </w:p>
    <w:p w14:paraId="6046EEDD" w14:textId="77777777" w:rsidR="00722A19" w:rsidRDefault="00722A19" w:rsidP="00F85FB6">
      <w:pPr>
        <w:jc w:val="both"/>
        <w:rPr>
          <w:rFonts w:cs="Arial"/>
        </w:rPr>
      </w:pPr>
    </w:p>
    <w:p w14:paraId="1C466EF3" w14:textId="77777777" w:rsidR="00744E76" w:rsidRDefault="00744E76" w:rsidP="00744E76">
      <w:pPr>
        <w:spacing w:line="276" w:lineRule="auto"/>
        <w:jc w:val="both"/>
        <w:rPr>
          <w:rFonts w:cs="Arial"/>
          <w:b/>
        </w:rPr>
      </w:pPr>
    </w:p>
    <w:p w14:paraId="551B31E0" w14:textId="77777777" w:rsidR="00744E76" w:rsidRDefault="00744E76" w:rsidP="00744E76">
      <w:pPr>
        <w:spacing w:line="276" w:lineRule="auto"/>
        <w:jc w:val="both"/>
        <w:rPr>
          <w:rFonts w:cs="Arial"/>
          <w:b/>
        </w:rPr>
      </w:pPr>
      <w:r w:rsidRPr="00147BED">
        <w:rPr>
          <w:rFonts w:cs="Arial"/>
          <w:b/>
        </w:rPr>
        <w:t>Per gli studenti con sospensione del giudizio o aiuto:</w:t>
      </w:r>
    </w:p>
    <w:p w14:paraId="0F5530CD" w14:textId="77777777" w:rsidR="00F50A9D" w:rsidRPr="00F50A9D" w:rsidRDefault="00F50A9D" w:rsidP="00744E76">
      <w:pPr>
        <w:spacing w:line="276" w:lineRule="auto"/>
        <w:jc w:val="both"/>
        <w:rPr>
          <w:rFonts w:cs="Arial"/>
          <w:b/>
        </w:rPr>
      </w:pPr>
    </w:p>
    <w:p w14:paraId="523DD474" w14:textId="77777777" w:rsidR="00744E76" w:rsidRPr="00E45C4B" w:rsidRDefault="00744E76" w:rsidP="007651C3">
      <w:pPr>
        <w:jc w:val="both"/>
        <w:rPr>
          <w:rFonts w:cs="Arial"/>
        </w:rPr>
      </w:pPr>
      <w:r w:rsidRPr="00002D3A">
        <w:rPr>
          <w:rFonts w:cs="Arial"/>
          <w:u w:val="single"/>
        </w:rPr>
        <w:t>Oltre a quanto sopra</w:t>
      </w:r>
      <w:r>
        <w:rPr>
          <w:rFonts w:cs="Arial"/>
        </w:rPr>
        <w:t xml:space="preserve">, ripasso accurato di tutte le unità di </w:t>
      </w:r>
      <w:r>
        <w:rPr>
          <w:rFonts w:cs="Arial"/>
          <w:i/>
        </w:rPr>
        <w:t>English Plus</w:t>
      </w:r>
      <w:r>
        <w:rPr>
          <w:rFonts w:cs="Arial"/>
        </w:rPr>
        <w:t xml:space="preserve"> e a</w:t>
      </w:r>
      <w:r w:rsidRPr="00104F0D">
        <w:rPr>
          <w:rFonts w:cs="Arial"/>
        </w:rPr>
        <w:t>pprofondimento delle strutture grammaticali</w:t>
      </w:r>
      <w:r>
        <w:rPr>
          <w:rFonts w:cs="Arial"/>
        </w:rPr>
        <w:t xml:space="preserve"> studiate dal manuale </w:t>
      </w:r>
      <w:proofErr w:type="spellStart"/>
      <w:r w:rsidRPr="002902B8">
        <w:rPr>
          <w:rFonts w:cs="Arial"/>
          <w:i/>
        </w:rPr>
        <w:t>Grammar</w:t>
      </w:r>
      <w:proofErr w:type="spellEnd"/>
      <w:r w:rsidRPr="002902B8">
        <w:rPr>
          <w:rFonts w:cs="Arial"/>
          <w:i/>
        </w:rPr>
        <w:t xml:space="preserve"> Reference</w:t>
      </w:r>
      <w:r>
        <w:rPr>
          <w:rFonts w:cs="Arial"/>
        </w:rPr>
        <w:t>; r</w:t>
      </w:r>
      <w:r w:rsidRPr="008728E7">
        <w:t>ipasso del programma svolto di letteratura.</w:t>
      </w:r>
    </w:p>
    <w:p w14:paraId="290C57E2" w14:textId="330E87D3" w:rsidR="00744E76" w:rsidRPr="00744E76" w:rsidRDefault="00744E76" w:rsidP="007651C3">
      <w:pPr>
        <w:jc w:val="both"/>
        <w:rPr>
          <w:rFonts w:cs="Arial"/>
        </w:rPr>
      </w:pPr>
      <w:proofErr w:type="spellStart"/>
      <w:r w:rsidRPr="006C450B">
        <w:rPr>
          <w:rFonts w:cs="Arial"/>
          <w:lang w:val="en-US"/>
        </w:rPr>
        <w:t>Svolgere</w:t>
      </w:r>
      <w:proofErr w:type="spellEnd"/>
      <w:r w:rsidRPr="006C450B">
        <w:rPr>
          <w:rFonts w:cs="Arial"/>
          <w:lang w:val="en-US"/>
        </w:rPr>
        <w:t xml:space="preserve"> </w:t>
      </w:r>
      <w:proofErr w:type="spellStart"/>
      <w:r w:rsidRPr="006C450B">
        <w:rPr>
          <w:rFonts w:cs="Arial"/>
          <w:lang w:val="en-US"/>
        </w:rPr>
        <w:t>gli</w:t>
      </w:r>
      <w:proofErr w:type="spellEnd"/>
      <w:r w:rsidRPr="006C450B">
        <w:rPr>
          <w:rFonts w:cs="Arial"/>
          <w:lang w:val="en-US"/>
        </w:rPr>
        <w:t xml:space="preserve"> </w:t>
      </w:r>
      <w:proofErr w:type="spellStart"/>
      <w:r w:rsidRPr="006C450B">
        <w:rPr>
          <w:rFonts w:cs="Arial"/>
          <w:lang w:val="en-US"/>
        </w:rPr>
        <w:t>esercizi</w:t>
      </w:r>
      <w:proofErr w:type="spellEnd"/>
      <w:r w:rsidRPr="006C450B">
        <w:rPr>
          <w:rFonts w:cs="Arial"/>
          <w:lang w:val="en-US"/>
        </w:rPr>
        <w:t xml:space="preserve"> </w:t>
      </w:r>
      <w:proofErr w:type="spellStart"/>
      <w:r w:rsidRPr="006C450B">
        <w:rPr>
          <w:rFonts w:cs="Arial"/>
          <w:lang w:val="en-US"/>
        </w:rPr>
        <w:t>proposti</w:t>
      </w:r>
      <w:proofErr w:type="spellEnd"/>
      <w:r w:rsidRPr="006C450B">
        <w:rPr>
          <w:rFonts w:cs="Arial"/>
          <w:lang w:val="en-US"/>
        </w:rPr>
        <w:t xml:space="preserve"> dal </w:t>
      </w:r>
      <w:proofErr w:type="spellStart"/>
      <w:r w:rsidRPr="006C450B">
        <w:rPr>
          <w:rFonts w:cs="Arial"/>
          <w:lang w:val="en-US"/>
        </w:rPr>
        <w:t>testo</w:t>
      </w:r>
      <w:proofErr w:type="spellEnd"/>
      <w:r w:rsidRPr="006C450B">
        <w:rPr>
          <w:rFonts w:cs="Arial"/>
          <w:lang w:val="en-US"/>
        </w:rPr>
        <w:t xml:space="preserve">: </w:t>
      </w:r>
      <w:r w:rsidR="006C450B" w:rsidRPr="006C450B">
        <w:rPr>
          <w:rFonts w:cs="Arial"/>
          <w:i/>
          <w:lang w:val="en-US"/>
        </w:rPr>
        <w:t>New G</w:t>
      </w:r>
      <w:r w:rsidRPr="006C450B">
        <w:rPr>
          <w:rFonts w:cs="Arial"/>
          <w:i/>
          <w:lang w:val="en-US"/>
        </w:rPr>
        <w:t>et up and go First</w:t>
      </w:r>
      <w:r w:rsidR="006C450B" w:rsidRPr="006C450B">
        <w:rPr>
          <w:rFonts w:cs="Arial"/>
          <w:lang w:val="en-US"/>
        </w:rPr>
        <w:t xml:space="preserve">, </w:t>
      </w:r>
      <w:r w:rsidRPr="006C450B">
        <w:rPr>
          <w:rFonts w:cs="Arial"/>
          <w:lang w:val="en-US"/>
        </w:rPr>
        <w:t xml:space="preserve">di Janet Harmer, ed. </w:t>
      </w:r>
      <w:proofErr w:type="spellStart"/>
      <w:r>
        <w:rPr>
          <w:rFonts w:cs="Arial"/>
        </w:rPr>
        <w:t>EuroPass</w:t>
      </w:r>
      <w:proofErr w:type="spellEnd"/>
      <w:r>
        <w:rPr>
          <w:rFonts w:cs="Arial"/>
        </w:rPr>
        <w:t>, €</w:t>
      </w:r>
      <w:r w:rsidR="005831C2">
        <w:rPr>
          <w:rFonts w:cs="Arial"/>
        </w:rPr>
        <w:t xml:space="preserve"> </w:t>
      </w:r>
      <w:r>
        <w:rPr>
          <w:rFonts w:cs="Arial"/>
        </w:rPr>
        <w:t xml:space="preserve">9,70, ISBN: </w:t>
      </w:r>
      <w:r w:rsidRPr="00744E76">
        <w:rPr>
          <w:rFonts w:cs="Arial"/>
          <w:shd w:val="clear" w:color="auto" w:fill="FFFFFF"/>
        </w:rPr>
        <w:t>978</w:t>
      </w:r>
      <w:r w:rsidR="006C450B">
        <w:rPr>
          <w:rFonts w:cs="Arial"/>
          <w:shd w:val="clear" w:color="auto" w:fill="FFFFFF"/>
        </w:rPr>
        <w:t>-</w:t>
      </w:r>
      <w:r w:rsidRPr="00744E76">
        <w:rPr>
          <w:rFonts w:cs="Arial"/>
          <w:shd w:val="clear" w:color="auto" w:fill="FFFFFF"/>
        </w:rPr>
        <w:t>88</w:t>
      </w:r>
      <w:r w:rsidR="006C450B">
        <w:rPr>
          <w:rFonts w:cs="Arial"/>
          <w:shd w:val="clear" w:color="auto" w:fill="FFFFFF"/>
        </w:rPr>
        <w:t>-</w:t>
      </w:r>
      <w:r w:rsidRPr="00744E76">
        <w:rPr>
          <w:rFonts w:cs="Arial"/>
          <w:shd w:val="clear" w:color="auto" w:fill="FFFFFF"/>
        </w:rPr>
        <w:t>416</w:t>
      </w:r>
      <w:r w:rsidR="006C450B">
        <w:rPr>
          <w:rFonts w:cs="Arial"/>
          <w:shd w:val="clear" w:color="auto" w:fill="FFFFFF"/>
        </w:rPr>
        <w:t>-</w:t>
      </w:r>
      <w:r w:rsidRPr="00744E76">
        <w:rPr>
          <w:rFonts w:cs="Arial"/>
          <w:shd w:val="clear" w:color="auto" w:fill="FFFFFF"/>
        </w:rPr>
        <w:t>4367</w:t>
      </w:r>
      <w:r w:rsidR="006C450B">
        <w:rPr>
          <w:rFonts w:cs="Arial"/>
          <w:shd w:val="clear" w:color="auto" w:fill="FFFFFF"/>
        </w:rPr>
        <w:t>-</w:t>
      </w:r>
      <w:r w:rsidRPr="00744E76">
        <w:rPr>
          <w:rFonts w:cs="Arial"/>
          <w:shd w:val="clear" w:color="auto" w:fill="FFFFFF"/>
        </w:rPr>
        <w:t>9</w:t>
      </w:r>
      <w:r>
        <w:rPr>
          <w:rFonts w:cs="Arial"/>
          <w:shd w:val="clear" w:color="auto" w:fill="FFFFFF"/>
        </w:rPr>
        <w:t>.</w:t>
      </w:r>
    </w:p>
    <w:p w14:paraId="59944899" w14:textId="77777777" w:rsidR="00744E76" w:rsidRDefault="00744E76" w:rsidP="00744E76">
      <w:pPr>
        <w:spacing w:line="276" w:lineRule="auto"/>
        <w:jc w:val="both"/>
        <w:rPr>
          <w:rFonts w:cs="Arial"/>
        </w:rPr>
      </w:pPr>
    </w:p>
    <w:p w14:paraId="28B20B12" w14:textId="77777777" w:rsidR="005B48B1" w:rsidRDefault="005B48B1" w:rsidP="00F85FB6">
      <w:pPr>
        <w:jc w:val="both"/>
        <w:rPr>
          <w:rFonts w:cs="Arial"/>
        </w:rPr>
      </w:pPr>
    </w:p>
    <w:p w14:paraId="515F842F" w14:textId="77777777" w:rsidR="005B6988" w:rsidRDefault="005B6988" w:rsidP="00F85FB6">
      <w:pPr>
        <w:jc w:val="both"/>
        <w:rPr>
          <w:rFonts w:cs="Arial"/>
        </w:rPr>
      </w:pPr>
    </w:p>
    <w:p w14:paraId="585EE653" w14:textId="77777777" w:rsidR="00C40B48" w:rsidRPr="009359A0" w:rsidRDefault="00C40B48" w:rsidP="00F85FB6">
      <w:pPr>
        <w:jc w:val="both"/>
        <w:rPr>
          <w:rFonts w:cs="Arial"/>
        </w:rPr>
      </w:pPr>
    </w:p>
    <w:p w14:paraId="4BB6E388" w14:textId="15F7BDC7" w:rsidR="00EB5DF2" w:rsidRPr="009359A0" w:rsidRDefault="00EB5DF2" w:rsidP="00F85FB6">
      <w:pPr>
        <w:jc w:val="both"/>
        <w:rPr>
          <w:rFonts w:cs="Arial"/>
        </w:rPr>
      </w:pPr>
      <w:r w:rsidRPr="009359A0">
        <w:rPr>
          <w:rFonts w:cs="Arial"/>
        </w:rPr>
        <w:t xml:space="preserve">Bergamo, </w:t>
      </w:r>
      <w:r w:rsidR="006B08DB">
        <w:rPr>
          <w:rFonts w:cs="Arial"/>
        </w:rPr>
        <w:t>13</w:t>
      </w:r>
      <w:r w:rsidR="006938F3">
        <w:rPr>
          <w:rFonts w:cs="Arial"/>
        </w:rPr>
        <w:t>/06/19</w:t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14:paraId="4243A907" w14:textId="77777777" w:rsidR="005B48B1" w:rsidRDefault="005B48B1" w:rsidP="00F85FB6">
      <w:pPr>
        <w:ind w:left="6840"/>
        <w:jc w:val="both"/>
        <w:rPr>
          <w:rFonts w:cs="Arial"/>
        </w:rPr>
      </w:pPr>
    </w:p>
    <w:p w14:paraId="38B85C77" w14:textId="77777777" w:rsidR="00EB5DF2" w:rsidRPr="009359A0" w:rsidRDefault="00EB5DF2" w:rsidP="00F85FB6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Il </w:t>
      </w:r>
      <w:r w:rsidR="005B48B1">
        <w:rPr>
          <w:rFonts w:cs="Arial"/>
        </w:rPr>
        <w:t>docente, prof.</w:t>
      </w:r>
      <w:r w:rsidR="00D86050">
        <w:rPr>
          <w:rFonts w:cs="Arial"/>
        </w:rPr>
        <w:t>ssa</w:t>
      </w:r>
    </w:p>
    <w:p w14:paraId="13C022CA" w14:textId="77777777" w:rsidR="00EB5DF2" w:rsidRDefault="00EB5DF2" w:rsidP="00F85FB6">
      <w:pPr>
        <w:ind w:left="6840"/>
        <w:jc w:val="both"/>
        <w:rPr>
          <w:rFonts w:cs="Arial"/>
        </w:rPr>
      </w:pPr>
    </w:p>
    <w:p w14:paraId="4D0365E4" w14:textId="77777777" w:rsidR="005B48B1" w:rsidRPr="009359A0" w:rsidRDefault="00460F4E" w:rsidP="00F85FB6">
      <w:pPr>
        <w:ind w:left="6840"/>
        <w:jc w:val="both"/>
        <w:rPr>
          <w:rFonts w:cs="Arial"/>
        </w:rPr>
      </w:pPr>
      <w:r>
        <w:rPr>
          <w:rFonts w:cs="Arial"/>
        </w:rPr>
        <w:t>Erica C</w:t>
      </w:r>
      <w:r w:rsidR="00D86050">
        <w:rPr>
          <w:rFonts w:cs="Arial"/>
        </w:rPr>
        <w:t>ancelli</w:t>
      </w:r>
    </w:p>
    <w:sectPr w:rsidR="005B48B1" w:rsidRPr="009359A0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6F05A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CA568B"/>
    <w:multiLevelType w:val="hybridMultilevel"/>
    <w:tmpl w:val="189EDD42"/>
    <w:lvl w:ilvl="0" w:tplc="0F7ED2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1B4A5F"/>
    <w:multiLevelType w:val="hybridMultilevel"/>
    <w:tmpl w:val="7E6C8B62"/>
    <w:lvl w:ilvl="0" w:tplc="065A2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944E9E"/>
    <w:multiLevelType w:val="hybridMultilevel"/>
    <w:tmpl w:val="DB3042DC"/>
    <w:lvl w:ilvl="0" w:tplc="DFDA64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95E98"/>
    <w:multiLevelType w:val="hybridMultilevel"/>
    <w:tmpl w:val="2720568C"/>
    <w:lvl w:ilvl="0" w:tplc="B5224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BE47C6"/>
    <w:multiLevelType w:val="hybridMultilevel"/>
    <w:tmpl w:val="E688700A"/>
    <w:lvl w:ilvl="0" w:tplc="44B2BF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B03160"/>
    <w:multiLevelType w:val="hybridMultilevel"/>
    <w:tmpl w:val="9B0A3AC8"/>
    <w:lvl w:ilvl="0" w:tplc="C3E47E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430D4E"/>
    <w:multiLevelType w:val="hybridMultilevel"/>
    <w:tmpl w:val="CACA25A2"/>
    <w:lvl w:ilvl="0" w:tplc="CA84E1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  <w:num w:numId="14">
    <w:abstractNumId w:val="8"/>
  </w:num>
  <w:num w:numId="15">
    <w:abstractNumId w:val="14"/>
  </w:num>
  <w:num w:numId="16">
    <w:abstractNumId w:val="9"/>
  </w:num>
  <w:num w:numId="17">
    <w:abstractNumId w:val="6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283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3F44ED"/>
    <w:rsid w:val="0000517C"/>
    <w:rsid w:val="00016518"/>
    <w:rsid w:val="00044DBE"/>
    <w:rsid w:val="000924A9"/>
    <w:rsid w:val="000A2066"/>
    <w:rsid w:val="000A6B3D"/>
    <w:rsid w:val="000B5873"/>
    <w:rsid w:val="000C54C4"/>
    <w:rsid w:val="000D2FFA"/>
    <w:rsid w:val="000D4FC9"/>
    <w:rsid w:val="000D70A6"/>
    <w:rsid w:val="00113087"/>
    <w:rsid w:val="00134CA3"/>
    <w:rsid w:val="001634ED"/>
    <w:rsid w:val="001652E6"/>
    <w:rsid w:val="001739D2"/>
    <w:rsid w:val="001767CF"/>
    <w:rsid w:val="001A0E83"/>
    <w:rsid w:val="001A1506"/>
    <w:rsid w:val="001A51D3"/>
    <w:rsid w:val="001D5D77"/>
    <w:rsid w:val="001E2AEE"/>
    <w:rsid w:val="001F6527"/>
    <w:rsid w:val="0020021F"/>
    <w:rsid w:val="00266837"/>
    <w:rsid w:val="00276CF6"/>
    <w:rsid w:val="002C0346"/>
    <w:rsid w:val="002D3430"/>
    <w:rsid w:val="002E2C1D"/>
    <w:rsid w:val="00320531"/>
    <w:rsid w:val="003329D4"/>
    <w:rsid w:val="003751C8"/>
    <w:rsid w:val="00391F73"/>
    <w:rsid w:val="003B6CEF"/>
    <w:rsid w:val="003D1F26"/>
    <w:rsid w:val="003E731A"/>
    <w:rsid w:val="003F01BC"/>
    <w:rsid w:val="003F44ED"/>
    <w:rsid w:val="00402A7B"/>
    <w:rsid w:val="00402F5B"/>
    <w:rsid w:val="004106C4"/>
    <w:rsid w:val="00410F4D"/>
    <w:rsid w:val="00450F05"/>
    <w:rsid w:val="004545C8"/>
    <w:rsid w:val="00460F4E"/>
    <w:rsid w:val="00467BA4"/>
    <w:rsid w:val="00491B0A"/>
    <w:rsid w:val="004A5952"/>
    <w:rsid w:val="004B2210"/>
    <w:rsid w:val="004D4A5D"/>
    <w:rsid w:val="004D645E"/>
    <w:rsid w:val="004F461A"/>
    <w:rsid w:val="0050275E"/>
    <w:rsid w:val="00522FEE"/>
    <w:rsid w:val="005353BD"/>
    <w:rsid w:val="005831C2"/>
    <w:rsid w:val="005B48B1"/>
    <w:rsid w:val="005B6988"/>
    <w:rsid w:val="005D03B1"/>
    <w:rsid w:val="005D22B0"/>
    <w:rsid w:val="005E0398"/>
    <w:rsid w:val="005F5044"/>
    <w:rsid w:val="005F7F03"/>
    <w:rsid w:val="006379C1"/>
    <w:rsid w:val="00666F01"/>
    <w:rsid w:val="006938F3"/>
    <w:rsid w:val="006A066A"/>
    <w:rsid w:val="006B08DB"/>
    <w:rsid w:val="006B2C7E"/>
    <w:rsid w:val="006C250C"/>
    <w:rsid w:val="006C450B"/>
    <w:rsid w:val="006C4614"/>
    <w:rsid w:val="006F0CC9"/>
    <w:rsid w:val="006F270A"/>
    <w:rsid w:val="00714FEE"/>
    <w:rsid w:val="00715819"/>
    <w:rsid w:val="00722A19"/>
    <w:rsid w:val="007263BB"/>
    <w:rsid w:val="00737AB7"/>
    <w:rsid w:val="00744E76"/>
    <w:rsid w:val="007651C3"/>
    <w:rsid w:val="0077572C"/>
    <w:rsid w:val="00777B2C"/>
    <w:rsid w:val="0079697B"/>
    <w:rsid w:val="007979DC"/>
    <w:rsid w:val="007E6590"/>
    <w:rsid w:val="00801649"/>
    <w:rsid w:val="00830085"/>
    <w:rsid w:val="00845A24"/>
    <w:rsid w:val="008528F2"/>
    <w:rsid w:val="008728E7"/>
    <w:rsid w:val="0088059B"/>
    <w:rsid w:val="00881115"/>
    <w:rsid w:val="00893A48"/>
    <w:rsid w:val="00896638"/>
    <w:rsid w:val="008A0B21"/>
    <w:rsid w:val="008B6E58"/>
    <w:rsid w:val="008B7600"/>
    <w:rsid w:val="008C390A"/>
    <w:rsid w:val="008C47EB"/>
    <w:rsid w:val="008E53B9"/>
    <w:rsid w:val="008F558C"/>
    <w:rsid w:val="009001E7"/>
    <w:rsid w:val="009359A0"/>
    <w:rsid w:val="009569F0"/>
    <w:rsid w:val="009A015C"/>
    <w:rsid w:val="009B4C93"/>
    <w:rsid w:val="009B5DD3"/>
    <w:rsid w:val="009C71AB"/>
    <w:rsid w:val="009F17C9"/>
    <w:rsid w:val="00A1129E"/>
    <w:rsid w:val="00A2214A"/>
    <w:rsid w:val="00A25B78"/>
    <w:rsid w:val="00A5741C"/>
    <w:rsid w:val="00A60E92"/>
    <w:rsid w:val="00A63C7F"/>
    <w:rsid w:val="00A66DB0"/>
    <w:rsid w:val="00A75705"/>
    <w:rsid w:val="00A91CE2"/>
    <w:rsid w:val="00AC7613"/>
    <w:rsid w:val="00AD19DE"/>
    <w:rsid w:val="00AF599D"/>
    <w:rsid w:val="00B055EB"/>
    <w:rsid w:val="00B25AB8"/>
    <w:rsid w:val="00B267F0"/>
    <w:rsid w:val="00B54FF7"/>
    <w:rsid w:val="00B67D65"/>
    <w:rsid w:val="00B778A0"/>
    <w:rsid w:val="00B837B4"/>
    <w:rsid w:val="00BA271E"/>
    <w:rsid w:val="00BA5727"/>
    <w:rsid w:val="00BC03FC"/>
    <w:rsid w:val="00BC43E2"/>
    <w:rsid w:val="00BE2B03"/>
    <w:rsid w:val="00BE3CBD"/>
    <w:rsid w:val="00BE4DA9"/>
    <w:rsid w:val="00C129BC"/>
    <w:rsid w:val="00C12CA6"/>
    <w:rsid w:val="00C1603E"/>
    <w:rsid w:val="00C40B48"/>
    <w:rsid w:val="00C61615"/>
    <w:rsid w:val="00CA0127"/>
    <w:rsid w:val="00CC31E6"/>
    <w:rsid w:val="00CD42F7"/>
    <w:rsid w:val="00CE0A7E"/>
    <w:rsid w:val="00CF43C4"/>
    <w:rsid w:val="00CF7480"/>
    <w:rsid w:val="00D017E2"/>
    <w:rsid w:val="00D10383"/>
    <w:rsid w:val="00D25913"/>
    <w:rsid w:val="00D53579"/>
    <w:rsid w:val="00D86050"/>
    <w:rsid w:val="00D91A37"/>
    <w:rsid w:val="00DA2D68"/>
    <w:rsid w:val="00DA74B4"/>
    <w:rsid w:val="00DB496B"/>
    <w:rsid w:val="00DB49C5"/>
    <w:rsid w:val="00DE710E"/>
    <w:rsid w:val="00DE78E8"/>
    <w:rsid w:val="00E37814"/>
    <w:rsid w:val="00E45C4B"/>
    <w:rsid w:val="00E85CF0"/>
    <w:rsid w:val="00E96642"/>
    <w:rsid w:val="00E96A41"/>
    <w:rsid w:val="00EB1531"/>
    <w:rsid w:val="00EB5DF2"/>
    <w:rsid w:val="00EC1150"/>
    <w:rsid w:val="00F0441E"/>
    <w:rsid w:val="00F04E05"/>
    <w:rsid w:val="00F06157"/>
    <w:rsid w:val="00F122A1"/>
    <w:rsid w:val="00F163B9"/>
    <w:rsid w:val="00F50A9D"/>
    <w:rsid w:val="00F57F68"/>
    <w:rsid w:val="00F6238B"/>
    <w:rsid w:val="00F746A5"/>
    <w:rsid w:val="00F84FBB"/>
    <w:rsid w:val="00F85FB6"/>
    <w:rsid w:val="00FC2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5B8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517C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00517C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00517C"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00517C"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rsid w:val="0000517C"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00517C"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sid w:val="0000517C"/>
    <w:rPr>
      <w:rFonts w:ascii="Tahoma" w:hAnsi="Tahoma" w:cs="Tahoma"/>
      <w:sz w:val="22"/>
    </w:rPr>
  </w:style>
  <w:style w:type="character" w:styleId="Collegamentoipertestuale">
    <w:name w:val="Hyperlink"/>
    <w:semiHidden/>
    <w:rsid w:val="0000517C"/>
    <w:rPr>
      <w:color w:val="0000FF"/>
      <w:u w:val="single"/>
    </w:rPr>
  </w:style>
  <w:style w:type="paragraph" w:styleId="Corpodeltesto3">
    <w:name w:val="Body Text 3"/>
    <w:basedOn w:val="Normale"/>
    <w:semiHidden/>
    <w:rsid w:val="0000517C"/>
    <w:rPr>
      <w:sz w:val="22"/>
      <w:szCs w:val="20"/>
    </w:rPr>
  </w:style>
  <w:style w:type="paragraph" w:styleId="Paragrafoelenco">
    <w:name w:val="List Paragraph"/>
    <w:basedOn w:val="Normale"/>
    <w:qFormat/>
    <w:rsid w:val="0000517C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rsid w:val="0000517C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6A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746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6A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746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Settings\vicario\Desktop\Liceo Classico Statale.dot</Template>
  <TotalTime>74</TotalTime>
  <Pages>1</Pages>
  <Words>175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1171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Erica Cancelli</cp:lastModifiedBy>
  <cp:revision>135</cp:revision>
  <cp:lastPrinted>2015-05-23T07:57:00Z</cp:lastPrinted>
  <dcterms:created xsi:type="dcterms:W3CDTF">2017-06-04T09:30:00Z</dcterms:created>
  <dcterms:modified xsi:type="dcterms:W3CDTF">2019-06-13T12:17:00Z</dcterms:modified>
</cp:coreProperties>
</file>