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015"/>
        <w:gridCol w:w="6840"/>
        <w:gridCol w:w="1213"/>
      </w:tblGrid>
      <w:tr w:rsidR="00EB5DF2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EB5DF2" w:rsidRDefault="00B76727">
            <w:pPr>
              <w:jc w:val="center"/>
              <w:rPr>
                <w:rFonts w:cs="Arial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9pt;height:57.05pt">
                  <v:imagedata r:id="rId5" o:title="DEF_COL"/>
                </v:shape>
              </w:pict>
            </w:r>
          </w:p>
        </w:tc>
        <w:tc>
          <w:tcPr>
            <w:tcW w:w="6840" w:type="dxa"/>
            <w:hideMark/>
          </w:tcPr>
          <w:p w:rsidR="00EB5DF2" w:rsidRDefault="00EB5DF2">
            <w:pPr>
              <w:pStyle w:val="Titolo1"/>
            </w:pPr>
            <w:r>
              <w:t>Ministero dell’istruzione, dell’Università e della Ricerca</w:t>
            </w:r>
          </w:p>
          <w:p w:rsidR="00EB5DF2" w:rsidRDefault="00EB5DF2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EB5DF2" w:rsidRDefault="00EB5DF2">
            <w:pPr>
              <w:pStyle w:val="Corpodeltesto2"/>
            </w:pPr>
            <w:r>
              <w:t>Piazza Rosate, 4  24129  Bergamo tel. 035 237476  Fax 035 223594</w:t>
            </w:r>
          </w:p>
          <w:p w:rsidR="00EB5DF2" w:rsidRDefault="00EB5DF2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EB5DF2" w:rsidRDefault="00EB5DF2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EB5DF2" w:rsidRDefault="00B76727">
            <w:pPr>
              <w:jc w:val="center"/>
              <w:rPr>
                <w:rFonts w:cs="Arial"/>
                <w:lang w:val="en-US"/>
              </w:rPr>
            </w:pPr>
            <w:r w:rsidRPr="00B76727">
              <w:rPr>
                <w:rFonts w:cs="Arial"/>
                <w:lang w:val="en-US"/>
              </w:rPr>
              <w:pict>
                <v:shape id="_x0000_i1026" type="#_x0000_t75" style="width:47.7pt;height:53.3pt">
                  <v:imagedata r:id="rId8" o:title="Lo-stemma-della-Repubblica-Italiana"/>
                </v:shape>
              </w:pict>
            </w:r>
          </w:p>
        </w:tc>
      </w:tr>
    </w:tbl>
    <w:p w:rsidR="00EB5DF2" w:rsidRDefault="00EB5DF2">
      <w:pPr>
        <w:rPr>
          <w:rFonts w:cs="Arial"/>
        </w:rPr>
      </w:pPr>
    </w:p>
    <w:p w:rsidR="0077572C" w:rsidRPr="005B48B1" w:rsidRDefault="005B48B1" w:rsidP="005B48B1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:rsidR="005B48B1" w:rsidRDefault="005B48B1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</w:p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Classe: ___</w:t>
            </w:r>
            <w:r w:rsidR="00966B15">
              <w:rPr>
                <w:rFonts w:cs="Arial"/>
              </w:rPr>
              <w:t xml:space="preserve">II </w:t>
            </w:r>
            <w:r w:rsidRPr="00D53579">
              <w:rPr>
                <w:rFonts w:cs="Arial"/>
              </w:rPr>
              <w:t>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Sezione: ___</w:t>
            </w:r>
            <w:r w:rsidR="00966B15">
              <w:rPr>
                <w:rFonts w:cs="Arial"/>
              </w:rPr>
              <w:t>G</w:t>
            </w:r>
            <w:r w:rsidRPr="00D53579">
              <w:rPr>
                <w:rFonts w:cs="Arial"/>
              </w:rPr>
              <w:t>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>Materia: ___</w:t>
            </w:r>
            <w:r w:rsidR="00966B15">
              <w:rPr>
                <w:rFonts w:cs="Arial"/>
              </w:rPr>
              <w:t>Storia</w:t>
            </w:r>
            <w:r w:rsidRPr="00D53579">
              <w:rPr>
                <w:rFonts w:cs="Arial"/>
              </w:rPr>
              <w:t>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966B15">
            <w:pPr>
              <w:rPr>
                <w:rFonts w:cs="Arial"/>
              </w:rPr>
            </w:pPr>
            <w:r>
              <w:rPr>
                <w:rFonts w:cs="Arial"/>
              </w:rPr>
              <w:t>Prof.: _Spadaro</w:t>
            </w:r>
            <w:r w:rsidR="005B48B1" w:rsidRPr="00D53579">
              <w:rPr>
                <w:rFonts w:cs="Arial"/>
              </w:rPr>
              <w:t>__________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</w:tbl>
    <w:p w:rsidR="005B48B1" w:rsidRDefault="005B48B1">
      <w:pPr>
        <w:rPr>
          <w:rFonts w:cs="Arial"/>
        </w:rPr>
      </w:pPr>
    </w:p>
    <w:p w:rsidR="0020021F" w:rsidRDefault="0020021F">
      <w:pPr>
        <w:rPr>
          <w:rFonts w:cs="Arial"/>
        </w:rPr>
      </w:pPr>
    </w:p>
    <w:p w:rsidR="00EB5DF2" w:rsidRDefault="00EB5DF2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Pr="0062116B" w:rsidRDefault="00601E90">
      <w:pPr>
        <w:rPr>
          <w:rFonts w:cs="Arial"/>
          <w:b/>
        </w:rPr>
      </w:pPr>
      <w:r w:rsidRPr="0062116B">
        <w:rPr>
          <w:rFonts w:cs="Arial"/>
          <w:b/>
        </w:rPr>
        <w:t>Gli alunni</w:t>
      </w:r>
      <w:r w:rsidR="00586BE8" w:rsidRPr="0062116B">
        <w:rPr>
          <w:rFonts w:cs="Arial"/>
          <w:b/>
        </w:rPr>
        <w:t xml:space="preserve"> NON dovranno privarsi del libro di storia perchè servirà anche in terza liceo.</w:t>
      </w:r>
    </w:p>
    <w:p w:rsidR="00586BE8" w:rsidRDefault="00586BE8">
      <w:pPr>
        <w:rPr>
          <w:rFonts w:cs="Arial"/>
        </w:rPr>
      </w:pPr>
    </w:p>
    <w:p w:rsidR="00586BE8" w:rsidRDefault="00586BE8">
      <w:pPr>
        <w:rPr>
          <w:rFonts w:cs="Arial"/>
        </w:rPr>
      </w:pPr>
      <w:r>
        <w:rPr>
          <w:rFonts w:cs="Arial"/>
        </w:rPr>
        <w:t>Si richiede lo studio dei seguenti argomenti:</w:t>
      </w:r>
    </w:p>
    <w:p w:rsidR="00586BE8" w:rsidRDefault="00586BE8">
      <w:pPr>
        <w:rPr>
          <w:rFonts w:cs="Arial"/>
        </w:rPr>
      </w:pPr>
      <w:r>
        <w:rPr>
          <w:rFonts w:cs="Arial"/>
        </w:rPr>
        <w:t xml:space="preserve">Regni romano-barbarici; la guerra greco-gotica;il regno dei Franchi; i Longobardi in Italia; Maometto e l’Islam; la nascita del Sacro Romano Impero; la rinascita carolingia; la dissoluzione dell’Impero carolingio; la seconda ondata di invasioni barbariche; la dinastia sassone e la restaurazione ottomana; la società feudale; la svolta dell’anno Mille; la rinascita cittadina; le monarchie di Francia e Inghilterra; la riforma cluniacense della Chiesa; il Dictatus Papae; i Normanni in Italia; la lotta per le investiture; la nascita dei Comuni; le crociate; il Barbarossa; Federico II di Svevia; gli Angiò in Italia. </w:t>
      </w:r>
    </w:p>
    <w:p w:rsidR="005B48B1" w:rsidRDefault="005B48B1">
      <w:pPr>
        <w:rPr>
          <w:rFonts w:cs="Arial"/>
        </w:rPr>
      </w:pPr>
    </w:p>
    <w:p w:rsidR="00601E90" w:rsidRDefault="00601E90">
      <w:pPr>
        <w:rPr>
          <w:rFonts w:cs="Arial"/>
        </w:rPr>
      </w:pPr>
    </w:p>
    <w:p w:rsidR="00601E90" w:rsidRPr="0062116B" w:rsidRDefault="00601E90">
      <w:pPr>
        <w:rPr>
          <w:rFonts w:cs="Arial"/>
          <w:b/>
        </w:rPr>
      </w:pPr>
      <w:r w:rsidRPr="0062116B">
        <w:rPr>
          <w:rFonts w:cs="Arial"/>
          <w:b/>
        </w:rPr>
        <w:t>PER GLI ALUNNI CON GIUDIZIO SOSPESO</w:t>
      </w:r>
    </w:p>
    <w:p w:rsidR="00601E90" w:rsidRDefault="00601E90">
      <w:pPr>
        <w:rPr>
          <w:rFonts w:cs="Arial"/>
        </w:rPr>
      </w:pPr>
      <w:r>
        <w:rPr>
          <w:rFonts w:cs="Arial"/>
        </w:rPr>
        <w:t xml:space="preserve">Gli alunni dovranno studiare il programma svolto, con particolare attenzione agli argomenti del pentamestre. </w:t>
      </w: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Default="005B48B1">
      <w:pPr>
        <w:rPr>
          <w:rFonts w:cs="Arial"/>
        </w:rPr>
      </w:pPr>
    </w:p>
    <w:p w:rsidR="005B48B1" w:rsidRPr="009359A0" w:rsidRDefault="005B48B1">
      <w:pPr>
        <w:rPr>
          <w:rFonts w:cs="Arial"/>
        </w:rPr>
      </w:pPr>
    </w:p>
    <w:p w:rsidR="00EB5DF2" w:rsidRPr="009359A0" w:rsidRDefault="00EB5DF2">
      <w:pPr>
        <w:rPr>
          <w:rFonts w:cs="Arial"/>
        </w:rPr>
      </w:pPr>
      <w:r w:rsidRPr="009359A0">
        <w:rPr>
          <w:rFonts w:cs="Arial"/>
        </w:rPr>
        <w:t xml:space="preserve">Bergamo, </w:t>
      </w:r>
      <w:r w:rsidR="00B76727" w:rsidRPr="009359A0">
        <w:rPr>
          <w:rFonts w:cs="Arial"/>
        </w:rPr>
        <w:fldChar w:fldCharType="begin"/>
      </w:r>
      <w:r w:rsidRPr="009359A0">
        <w:rPr>
          <w:rFonts w:cs="Arial"/>
        </w:rPr>
        <w:instrText xml:space="preserve"> TIME \@ "d MMMM yyyy" </w:instrText>
      </w:r>
      <w:r w:rsidR="00B76727" w:rsidRPr="009359A0">
        <w:rPr>
          <w:rFonts w:cs="Arial"/>
        </w:rPr>
        <w:fldChar w:fldCharType="separate"/>
      </w:r>
      <w:r w:rsidR="0062116B">
        <w:rPr>
          <w:rFonts w:cs="Arial"/>
          <w:noProof/>
        </w:rPr>
        <w:t>15 giugno 2019</w:t>
      </w:r>
      <w:r w:rsidR="00B76727" w:rsidRPr="009359A0">
        <w:rPr>
          <w:rFonts w:cs="Arial"/>
        </w:rPr>
        <w:fldChar w:fldCharType="end"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:rsidR="005B48B1" w:rsidRDefault="005B48B1">
      <w:pPr>
        <w:ind w:left="6840"/>
        <w:rPr>
          <w:rFonts w:cs="Arial"/>
        </w:rPr>
      </w:pPr>
    </w:p>
    <w:p w:rsidR="00601E90" w:rsidRDefault="00EB5DF2">
      <w:pPr>
        <w:ind w:left="6840"/>
        <w:rPr>
          <w:rFonts w:cs="Arial"/>
        </w:rPr>
      </w:pPr>
      <w:r w:rsidRPr="009359A0">
        <w:rPr>
          <w:rFonts w:cs="Arial"/>
        </w:rPr>
        <w:t xml:space="preserve">Il </w:t>
      </w:r>
      <w:r w:rsidR="005B48B1">
        <w:rPr>
          <w:rFonts w:cs="Arial"/>
        </w:rPr>
        <w:t>docente,</w:t>
      </w:r>
    </w:p>
    <w:p w:rsidR="00EB5DF2" w:rsidRPr="009359A0" w:rsidRDefault="00601E90">
      <w:pPr>
        <w:ind w:left="6840"/>
        <w:rPr>
          <w:rFonts w:cs="Arial"/>
        </w:rPr>
      </w:pPr>
      <w:r>
        <w:rPr>
          <w:rFonts w:cs="Arial"/>
        </w:rPr>
        <w:t>P</w:t>
      </w:r>
      <w:r w:rsidR="005B48B1">
        <w:rPr>
          <w:rFonts w:cs="Arial"/>
        </w:rPr>
        <w:t>rof.</w:t>
      </w:r>
      <w:r w:rsidR="00586BE8">
        <w:rPr>
          <w:rFonts w:cs="Arial"/>
        </w:rPr>
        <w:t>ssa Spadaro</w:t>
      </w:r>
    </w:p>
    <w:p w:rsidR="00EB5DF2" w:rsidRDefault="00EB5DF2">
      <w:pPr>
        <w:ind w:left="6840"/>
        <w:jc w:val="both"/>
        <w:rPr>
          <w:rFonts w:cs="Arial"/>
        </w:rPr>
      </w:pPr>
      <w:r w:rsidRPr="009359A0">
        <w:rPr>
          <w:rFonts w:cs="Arial"/>
        </w:rPr>
        <w:t xml:space="preserve">    </w:t>
      </w:r>
    </w:p>
    <w:p w:rsidR="005B48B1" w:rsidRPr="009359A0" w:rsidRDefault="005B48B1">
      <w:pPr>
        <w:ind w:left="6840"/>
        <w:jc w:val="both"/>
        <w:rPr>
          <w:rFonts w:cs="Arial"/>
        </w:rPr>
      </w:pPr>
      <w:r>
        <w:rPr>
          <w:rFonts w:cs="Arial"/>
        </w:rPr>
        <w:t>_____________</w:t>
      </w:r>
      <w:r w:rsidR="00DA74B4">
        <w:rPr>
          <w:rFonts w:cs="Arial"/>
        </w:rPr>
        <w:t>____</w:t>
      </w:r>
    </w:p>
    <w:sectPr w:rsidR="005B48B1" w:rsidRPr="009359A0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A61A8E"/>
    <w:multiLevelType w:val="hybridMultilevel"/>
    <w:tmpl w:val="94BA3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D0F11"/>
    <w:multiLevelType w:val="hybridMultilevel"/>
    <w:tmpl w:val="5BF8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C96C7F"/>
    <w:multiLevelType w:val="hybridMultilevel"/>
    <w:tmpl w:val="2CD2C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oNotTrackMoves/>
  <w:defaultTabStop w:val="708"/>
  <w:hyphenationZone w:val="283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4ED"/>
    <w:rsid w:val="000A2066"/>
    <w:rsid w:val="000D4FC9"/>
    <w:rsid w:val="00134CA3"/>
    <w:rsid w:val="001767CF"/>
    <w:rsid w:val="001A51D3"/>
    <w:rsid w:val="0020021F"/>
    <w:rsid w:val="003F44ED"/>
    <w:rsid w:val="005134AF"/>
    <w:rsid w:val="00586BE8"/>
    <w:rsid w:val="005B48B1"/>
    <w:rsid w:val="005E0398"/>
    <w:rsid w:val="00601E90"/>
    <w:rsid w:val="0062116B"/>
    <w:rsid w:val="006A066A"/>
    <w:rsid w:val="0077572C"/>
    <w:rsid w:val="00801649"/>
    <w:rsid w:val="0088059B"/>
    <w:rsid w:val="009359A0"/>
    <w:rsid w:val="00966B15"/>
    <w:rsid w:val="00A60E92"/>
    <w:rsid w:val="00A91CE2"/>
    <w:rsid w:val="00B25AB8"/>
    <w:rsid w:val="00B76727"/>
    <w:rsid w:val="00BA271E"/>
    <w:rsid w:val="00C1603E"/>
    <w:rsid w:val="00C61615"/>
    <w:rsid w:val="00CC31E6"/>
    <w:rsid w:val="00D53579"/>
    <w:rsid w:val="00DA74B4"/>
    <w:rsid w:val="00DE78E8"/>
    <w:rsid w:val="00E37814"/>
    <w:rsid w:val="00E525B3"/>
    <w:rsid w:val="00EB5DF2"/>
    <w:rsid w:val="00EF5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55FD"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EF55FD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rsid w:val="00EF55FD"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EF55FD"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rsid w:val="00EF55FD"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semiHidden/>
    <w:rsid w:val="00EF55FD"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sid w:val="00EF55FD"/>
    <w:rPr>
      <w:rFonts w:ascii="Tahoma" w:hAnsi="Tahoma" w:cs="Tahoma"/>
      <w:sz w:val="22"/>
    </w:rPr>
  </w:style>
  <w:style w:type="character" w:styleId="Collegamentoipertestuale">
    <w:name w:val="Hyperlink"/>
    <w:semiHidden/>
    <w:rsid w:val="00EF55FD"/>
    <w:rPr>
      <w:color w:val="0000FF"/>
      <w:u w:val="single"/>
    </w:rPr>
  </w:style>
  <w:style w:type="paragraph" w:styleId="Corpodeltesto3">
    <w:name w:val="Body Text 3"/>
    <w:basedOn w:val="Normale"/>
    <w:semiHidden/>
    <w:rsid w:val="00EF55FD"/>
    <w:rPr>
      <w:sz w:val="22"/>
      <w:szCs w:val="20"/>
    </w:rPr>
  </w:style>
  <w:style w:type="paragraph" w:styleId="Paragrafoelenco">
    <w:name w:val="List Paragraph"/>
    <w:basedOn w:val="Normale"/>
    <w:qFormat/>
    <w:rsid w:val="00EF55FD"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rsid w:val="00EF55FD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5B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14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1491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Alessandro</cp:lastModifiedBy>
  <cp:revision>5</cp:revision>
  <cp:lastPrinted>2017-06-05T06:43:00Z</cp:lastPrinted>
  <dcterms:created xsi:type="dcterms:W3CDTF">2019-06-09T16:39:00Z</dcterms:created>
  <dcterms:modified xsi:type="dcterms:W3CDTF">2019-06-15T06:03:00Z</dcterms:modified>
</cp:coreProperties>
</file>