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18B" w:rsidRDefault="00D9218B"/>
    <w:tbl>
      <w:tblPr>
        <w:tblW w:w="1006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5"/>
        <w:gridCol w:w="6840"/>
        <w:gridCol w:w="1213"/>
      </w:tblGrid>
      <w:tr w:rsidR="00EB5DF2" w:rsidTr="00D9218B">
        <w:trPr>
          <w:trHeight w:val="1436"/>
          <w:jc w:val="center"/>
        </w:trPr>
        <w:tc>
          <w:tcPr>
            <w:tcW w:w="2015" w:type="dxa"/>
            <w:vAlign w:val="center"/>
            <w:hideMark/>
          </w:tcPr>
          <w:p w:rsidR="00EB5DF2" w:rsidRDefault="004F1A53">
            <w:pPr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7C217582" wp14:editId="2AA5F0BE">
                  <wp:extent cx="1116330" cy="724535"/>
                  <wp:effectExtent l="0" t="0" r="7620" b="0"/>
                  <wp:docPr id="1" name="Immagine 1" descr="DEF_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F_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hideMark/>
          </w:tcPr>
          <w:p w:rsidR="00EB5DF2" w:rsidRDefault="00EB5DF2">
            <w:pPr>
              <w:pStyle w:val="Titolo1"/>
            </w:pPr>
            <w:r>
              <w:t>Ministero dell’istruzione, dell’Università e della Ricerca</w:t>
            </w:r>
          </w:p>
          <w:p w:rsidR="00EB5DF2" w:rsidRDefault="00EB5DF2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8"/>
              </w:rPr>
            </w:pPr>
            <w:r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 xml:space="preserve">Paolo </w:t>
            </w:r>
            <w:proofErr w:type="spellStart"/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>Sarpi</w:t>
            </w:r>
            <w:proofErr w:type="spellEnd"/>
          </w:p>
          <w:p w:rsidR="00EB5DF2" w:rsidRDefault="00EB5DF2">
            <w:pPr>
              <w:pStyle w:val="Corpodeltesto2"/>
            </w:pPr>
            <w:r>
              <w:t>Piazza Rosate, 4  24129  Bergamo tel. 035 237476  Fax 035 223594</w:t>
            </w:r>
          </w:p>
          <w:p w:rsidR="00EB5DF2" w:rsidRDefault="00EB5DF2">
            <w:pPr>
              <w:pStyle w:val="Corpodeltesto2"/>
              <w:rPr>
                <w:lang w:val="fr-FR"/>
              </w:rPr>
            </w:pPr>
            <w:r>
              <w:rPr>
                <w:lang w:val="fr-FR"/>
              </w:rPr>
              <w:t xml:space="preserve">email: </w:t>
            </w:r>
            <w:hyperlink r:id="rId7" w:history="1">
              <w:r>
                <w:rPr>
                  <w:rStyle w:val="Collegamentoipertestuale"/>
                  <w:lang w:val="fr-FR"/>
                </w:rPr>
                <w:t>bgpc02000c@istruzione.it</w:t>
              </w:r>
            </w:hyperlink>
            <w:r>
              <w:rPr>
                <w:lang w:val="fr-FR"/>
              </w:rPr>
              <w:t xml:space="preserve">  pec: </w:t>
            </w:r>
            <w:hyperlink r:id="rId8" w:history="1">
              <w:r>
                <w:rPr>
                  <w:rStyle w:val="Collegamentoipertestuale"/>
                  <w:lang w:val="fr-FR"/>
                </w:rPr>
                <w:t>bgpc02000c@pec.istruzione.it</w:t>
              </w:r>
            </w:hyperlink>
          </w:p>
          <w:p w:rsidR="00EB5DF2" w:rsidRDefault="00EB5DF2">
            <w:pPr>
              <w:jc w:val="center"/>
              <w:rPr>
                <w:rFonts w:cs="Arial"/>
                <w:lang w:val="fr-FR"/>
              </w:rPr>
            </w:pPr>
            <w:r>
              <w:rPr>
                <w:rFonts w:ascii="Tahoma" w:hAnsi="Tahoma" w:cs="Tahoma"/>
                <w:sz w:val="22"/>
                <w:lang w:val="fr-FR"/>
              </w:rPr>
              <w:t>www.liceosarpi.bg.it</w:t>
            </w:r>
          </w:p>
        </w:tc>
        <w:tc>
          <w:tcPr>
            <w:tcW w:w="1213" w:type="dxa"/>
            <w:vAlign w:val="center"/>
            <w:hideMark/>
          </w:tcPr>
          <w:p w:rsidR="00EB5DF2" w:rsidRDefault="004F1A53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3B116DE2" wp14:editId="26B14E2C">
                  <wp:extent cx="605790" cy="676910"/>
                  <wp:effectExtent l="0" t="0" r="3810" b="8890"/>
                  <wp:docPr id="2" name="Immagine 2" descr="Lo-stemma-della-Repubblica-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-stemma-della-Repubblica-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790" cy="676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B5DF2" w:rsidRDefault="00EB5DF2">
      <w:pPr>
        <w:rPr>
          <w:rFonts w:cs="Arial"/>
        </w:rPr>
      </w:pPr>
    </w:p>
    <w:p w:rsidR="0077572C" w:rsidRPr="005B48B1" w:rsidRDefault="005B48B1" w:rsidP="005B48B1">
      <w:pPr>
        <w:jc w:val="center"/>
        <w:rPr>
          <w:rFonts w:cs="Arial"/>
          <w:b/>
          <w:sz w:val="36"/>
        </w:rPr>
      </w:pPr>
      <w:r w:rsidRPr="005B48B1">
        <w:rPr>
          <w:rFonts w:cs="Arial"/>
          <w:b/>
          <w:sz w:val="36"/>
        </w:rPr>
        <w:t>Lavoro estivo</w:t>
      </w:r>
    </w:p>
    <w:p w:rsidR="005B48B1" w:rsidRDefault="005B48B1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369"/>
      </w:tblGrid>
      <w:tr w:rsidR="005B48B1" w:rsidRPr="00D53579" w:rsidTr="00D53579">
        <w:tc>
          <w:tcPr>
            <w:tcW w:w="3369" w:type="dxa"/>
            <w:shd w:val="clear" w:color="auto" w:fill="auto"/>
          </w:tcPr>
          <w:p w:rsidR="005B48B1" w:rsidRPr="00D53579" w:rsidRDefault="005B48B1">
            <w:pPr>
              <w:rPr>
                <w:rFonts w:cs="Arial"/>
              </w:rPr>
            </w:pPr>
          </w:p>
          <w:p w:rsidR="005B48B1" w:rsidRPr="00D53579" w:rsidRDefault="005B48B1">
            <w:pPr>
              <w:rPr>
                <w:rFonts w:cs="Arial"/>
              </w:rPr>
            </w:pPr>
            <w:r w:rsidRPr="00D53579">
              <w:rPr>
                <w:rFonts w:cs="Arial"/>
              </w:rPr>
              <w:t xml:space="preserve">Classe: </w:t>
            </w:r>
            <w:r w:rsidR="00536DCA">
              <w:rPr>
                <w:rFonts w:cs="Arial"/>
              </w:rPr>
              <w:t>2</w:t>
            </w:r>
          </w:p>
          <w:p w:rsidR="005B48B1" w:rsidRPr="00D53579" w:rsidRDefault="005B48B1">
            <w:pPr>
              <w:rPr>
                <w:rFonts w:cs="Arial"/>
              </w:rPr>
            </w:pPr>
          </w:p>
        </w:tc>
      </w:tr>
      <w:tr w:rsidR="005B48B1" w:rsidRPr="00D53579" w:rsidTr="00D53579">
        <w:tc>
          <w:tcPr>
            <w:tcW w:w="3369" w:type="dxa"/>
            <w:shd w:val="clear" w:color="auto" w:fill="auto"/>
          </w:tcPr>
          <w:p w:rsidR="005B48B1" w:rsidRPr="00D53579" w:rsidRDefault="005B48B1">
            <w:pPr>
              <w:rPr>
                <w:rFonts w:cs="Arial"/>
              </w:rPr>
            </w:pPr>
            <w:bookmarkStart w:id="0" w:name="_GoBack"/>
            <w:bookmarkEnd w:id="0"/>
            <w:r w:rsidRPr="00D53579">
              <w:rPr>
                <w:rFonts w:cs="Arial"/>
              </w:rPr>
              <w:t>Sezione:</w:t>
            </w:r>
            <w:r w:rsidR="00536DCA">
              <w:rPr>
                <w:rFonts w:cs="Arial"/>
              </w:rPr>
              <w:t xml:space="preserve"> F</w:t>
            </w:r>
          </w:p>
          <w:p w:rsidR="005B48B1" w:rsidRPr="00D53579" w:rsidRDefault="005B48B1">
            <w:pPr>
              <w:rPr>
                <w:rFonts w:cs="Arial"/>
              </w:rPr>
            </w:pPr>
          </w:p>
        </w:tc>
      </w:tr>
      <w:tr w:rsidR="005B48B1" w:rsidRPr="00D53579" w:rsidTr="00D53579">
        <w:tc>
          <w:tcPr>
            <w:tcW w:w="3369" w:type="dxa"/>
            <w:shd w:val="clear" w:color="auto" w:fill="auto"/>
          </w:tcPr>
          <w:p w:rsidR="005B48B1" w:rsidRPr="00D53579" w:rsidRDefault="005B48B1">
            <w:pPr>
              <w:rPr>
                <w:rFonts w:cs="Arial"/>
              </w:rPr>
            </w:pPr>
            <w:r w:rsidRPr="00D53579">
              <w:rPr>
                <w:rFonts w:cs="Arial"/>
              </w:rPr>
              <w:t xml:space="preserve">Materia: </w:t>
            </w:r>
            <w:r w:rsidR="00536DCA">
              <w:rPr>
                <w:rFonts w:cs="Arial"/>
              </w:rPr>
              <w:t>LATINO</w:t>
            </w:r>
          </w:p>
          <w:p w:rsidR="005B48B1" w:rsidRPr="00D53579" w:rsidRDefault="005B48B1">
            <w:pPr>
              <w:rPr>
                <w:rFonts w:cs="Arial"/>
              </w:rPr>
            </w:pPr>
          </w:p>
        </w:tc>
      </w:tr>
      <w:tr w:rsidR="005B48B1" w:rsidRPr="00D53579" w:rsidTr="00D53579">
        <w:tc>
          <w:tcPr>
            <w:tcW w:w="3369" w:type="dxa"/>
            <w:shd w:val="clear" w:color="auto" w:fill="auto"/>
          </w:tcPr>
          <w:p w:rsidR="005B48B1" w:rsidRPr="00D53579" w:rsidRDefault="005B48B1">
            <w:pPr>
              <w:rPr>
                <w:rFonts w:cs="Arial"/>
              </w:rPr>
            </w:pPr>
            <w:r w:rsidRPr="00D53579">
              <w:rPr>
                <w:rFonts w:cs="Arial"/>
              </w:rPr>
              <w:t xml:space="preserve">Prof.: </w:t>
            </w:r>
            <w:r w:rsidR="002A7939">
              <w:rPr>
                <w:rFonts w:cs="Arial"/>
              </w:rPr>
              <w:t>Elena Mazzacchera</w:t>
            </w:r>
          </w:p>
          <w:p w:rsidR="005B48B1" w:rsidRPr="00D53579" w:rsidRDefault="005B48B1">
            <w:pPr>
              <w:rPr>
                <w:rFonts w:cs="Arial"/>
              </w:rPr>
            </w:pPr>
          </w:p>
        </w:tc>
      </w:tr>
    </w:tbl>
    <w:p w:rsidR="005B48B1" w:rsidRDefault="005B48B1">
      <w:pPr>
        <w:rPr>
          <w:rFonts w:cs="Arial"/>
        </w:rPr>
      </w:pPr>
    </w:p>
    <w:p w:rsidR="00EB5DF2" w:rsidRPr="004F147A" w:rsidRDefault="008F2B1C">
      <w:pPr>
        <w:rPr>
          <w:rFonts w:cs="Arial"/>
          <w:b/>
          <w:sz w:val="22"/>
          <w:szCs w:val="22"/>
        </w:rPr>
      </w:pPr>
      <w:r w:rsidRPr="004F147A">
        <w:rPr>
          <w:rFonts w:cs="Arial"/>
          <w:b/>
          <w:sz w:val="22"/>
          <w:szCs w:val="22"/>
        </w:rPr>
        <w:t xml:space="preserve">PER TUTTI </w:t>
      </w:r>
    </w:p>
    <w:p w:rsidR="00204B3C" w:rsidRPr="004F147A" w:rsidRDefault="00204B3C" w:rsidP="005822CE">
      <w:pPr>
        <w:pStyle w:val="Paragrafoelenco"/>
        <w:numPr>
          <w:ilvl w:val="0"/>
          <w:numId w:val="12"/>
        </w:numPr>
        <w:rPr>
          <w:rFonts w:cs="Arial"/>
          <w:sz w:val="22"/>
          <w:szCs w:val="22"/>
        </w:rPr>
      </w:pPr>
      <w:r w:rsidRPr="004F147A">
        <w:rPr>
          <w:rFonts w:cs="Arial"/>
          <w:sz w:val="22"/>
          <w:szCs w:val="22"/>
        </w:rPr>
        <w:t>Ripassa attentamente tutto il programma svolto.</w:t>
      </w:r>
    </w:p>
    <w:p w:rsidR="00511579" w:rsidRPr="004F147A" w:rsidRDefault="004F147A" w:rsidP="004F147A">
      <w:pPr>
        <w:pStyle w:val="Paragrafoelenco"/>
        <w:numPr>
          <w:ilvl w:val="0"/>
          <w:numId w:val="12"/>
        </w:numPr>
        <w:jc w:val="both"/>
        <w:rPr>
          <w:rFonts w:cs="Arial"/>
          <w:sz w:val="22"/>
          <w:szCs w:val="22"/>
        </w:rPr>
      </w:pPr>
      <w:r w:rsidRPr="004F147A">
        <w:rPr>
          <w:rFonts w:cs="Arial"/>
          <w:sz w:val="22"/>
          <w:szCs w:val="22"/>
          <w:u w:val="single"/>
        </w:rPr>
        <w:t>Dopo aver fatto lo schema della struttura sintattica</w:t>
      </w:r>
      <w:r w:rsidRPr="004F147A">
        <w:rPr>
          <w:rFonts w:cs="Arial"/>
          <w:sz w:val="22"/>
          <w:szCs w:val="22"/>
        </w:rPr>
        <w:t xml:space="preserve"> t</w:t>
      </w:r>
      <w:r w:rsidR="00536DCA" w:rsidRPr="004F147A">
        <w:rPr>
          <w:rFonts w:cs="Arial"/>
          <w:sz w:val="22"/>
          <w:szCs w:val="22"/>
        </w:rPr>
        <w:t>raduci le seguenti versioni:</w:t>
      </w:r>
      <w:r w:rsidR="005822CE" w:rsidRPr="004F147A">
        <w:rPr>
          <w:rFonts w:cs="Arial"/>
          <w:sz w:val="22"/>
          <w:szCs w:val="22"/>
        </w:rPr>
        <w:t xml:space="preserve"> T4 p. 332, T5 p. 333,T1 e T2 p. 356, T3 357, T4</w:t>
      </w:r>
      <w:r w:rsidR="00005BD9" w:rsidRPr="004F147A">
        <w:rPr>
          <w:rFonts w:cs="Arial"/>
          <w:sz w:val="22"/>
          <w:szCs w:val="22"/>
        </w:rPr>
        <w:t xml:space="preserve"> p. 357</w:t>
      </w:r>
      <w:r w:rsidR="005822CE" w:rsidRPr="004F147A">
        <w:rPr>
          <w:rFonts w:cs="Arial"/>
          <w:sz w:val="22"/>
          <w:szCs w:val="22"/>
        </w:rPr>
        <w:t>, T6 p. 359</w:t>
      </w:r>
      <w:r w:rsidRPr="004F147A">
        <w:rPr>
          <w:rFonts w:cs="Arial"/>
          <w:sz w:val="22"/>
          <w:szCs w:val="22"/>
        </w:rPr>
        <w:t>, T4 p. 383, T6 p. 384. Studia</w:t>
      </w:r>
      <w:r w:rsidR="005822CE" w:rsidRPr="004F147A">
        <w:rPr>
          <w:rFonts w:cs="Arial"/>
          <w:sz w:val="22"/>
          <w:szCs w:val="22"/>
        </w:rPr>
        <w:t xml:space="preserve"> le pp.</w:t>
      </w:r>
      <w:r w:rsidRPr="004F147A">
        <w:rPr>
          <w:rFonts w:cs="Arial"/>
          <w:sz w:val="22"/>
          <w:szCs w:val="22"/>
        </w:rPr>
        <w:t xml:space="preserve"> 352-355 sul teatro e traduci </w:t>
      </w:r>
      <w:r w:rsidR="005822CE" w:rsidRPr="004F147A">
        <w:rPr>
          <w:rFonts w:cs="Arial"/>
          <w:sz w:val="22"/>
          <w:szCs w:val="22"/>
        </w:rPr>
        <w:t>la versione a p. 355.</w:t>
      </w:r>
      <w:r w:rsidR="00204B3C" w:rsidRPr="004F147A">
        <w:rPr>
          <w:rFonts w:cs="Arial"/>
          <w:sz w:val="22"/>
          <w:szCs w:val="22"/>
        </w:rPr>
        <w:t xml:space="preserve"> Rispondi anche alle domande sotto ogni versione.</w:t>
      </w:r>
    </w:p>
    <w:p w:rsidR="00204B3C" w:rsidRPr="004F147A" w:rsidRDefault="00005BD9" w:rsidP="005822CE">
      <w:pPr>
        <w:pStyle w:val="Paragrafoelenco"/>
        <w:numPr>
          <w:ilvl w:val="0"/>
          <w:numId w:val="12"/>
        </w:numPr>
        <w:rPr>
          <w:rFonts w:cs="Arial"/>
          <w:sz w:val="22"/>
          <w:szCs w:val="22"/>
        </w:rPr>
      </w:pPr>
      <w:r w:rsidRPr="004F147A">
        <w:rPr>
          <w:rFonts w:cs="Arial"/>
          <w:sz w:val="22"/>
          <w:szCs w:val="22"/>
        </w:rPr>
        <w:t>Al termine di ogni</w:t>
      </w:r>
      <w:r w:rsidR="007618FE" w:rsidRPr="004F147A">
        <w:rPr>
          <w:rFonts w:cs="Arial"/>
          <w:sz w:val="22"/>
          <w:szCs w:val="22"/>
        </w:rPr>
        <w:t xml:space="preserve"> versione </w:t>
      </w:r>
      <w:r w:rsidR="00EF1F02" w:rsidRPr="004F147A">
        <w:rPr>
          <w:rFonts w:cs="Arial"/>
          <w:sz w:val="22"/>
          <w:szCs w:val="22"/>
        </w:rPr>
        <w:t>scrivi</w:t>
      </w:r>
      <w:r w:rsidR="00204B3C" w:rsidRPr="004F147A">
        <w:rPr>
          <w:rFonts w:cs="Arial"/>
          <w:sz w:val="22"/>
          <w:szCs w:val="22"/>
        </w:rPr>
        <w:t xml:space="preserve"> i paradigmi dei verbi</w:t>
      </w:r>
      <w:r w:rsidR="004F147A" w:rsidRPr="004F147A">
        <w:rPr>
          <w:rFonts w:cs="Arial"/>
          <w:sz w:val="22"/>
          <w:szCs w:val="22"/>
        </w:rPr>
        <w:t xml:space="preserve"> presenti nel brano</w:t>
      </w:r>
      <w:r w:rsidR="00EF1F02" w:rsidRPr="004F147A">
        <w:rPr>
          <w:rFonts w:cs="Arial"/>
          <w:sz w:val="22"/>
          <w:szCs w:val="22"/>
        </w:rPr>
        <w:t>.</w:t>
      </w:r>
    </w:p>
    <w:p w:rsidR="005822CE" w:rsidRPr="004F147A" w:rsidRDefault="00204B3C" w:rsidP="005822CE">
      <w:pPr>
        <w:pStyle w:val="Paragrafoelenco"/>
        <w:numPr>
          <w:ilvl w:val="0"/>
          <w:numId w:val="12"/>
        </w:numPr>
        <w:rPr>
          <w:rFonts w:cs="Arial"/>
          <w:sz w:val="22"/>
          <w:szCs w:val="22"/>
        </w:rPr>
      </w:pPr>
      <w:r w:rsidRPr="004F147A">
        <w:rPr>
          <w:rFonts w:cs="Arial"/>
          <w:sz w:val="22"/>
          <w:szCs w:val="22"/>
        </w:rPr>
        <w:t>Traduci le frasi degli esercizi dati in fotocopia e l’es. 11 a p. 377.</w:t>
      </w:r>
    </w:p>
    <w:p w:rsidR="00EF1F02" w:rsidRPr="004F147A" w:rsidRDefault="00EF1F02" w:rsidP="00EF1F02">
      <w:pPr>
        <w:ind w:left="360"/>
        <w:rPr>
          <w:rFonts w:cs="Arial"/>
          <w:sz w:val="22"/>
          <w:szCs w:val="22"/>
        </w:rPr>
      </w:pPr>
      <w:r w:rsidRPr="004F147A">
        <w:rPr>
          <w:rFonts w:cs="Arial"/>
          <w:sz w:val="22"/>
          <w:szCs w:val="22"/>
        </w:rPr>
        <w:t>A settembre verrà effettuata una verifica sul programma di seconda liceo.</w:t>
      </w:r>
    </w:p>
    <w:p w:rsidR="00204B3C" w:rsidRPr="004F147A" w:rsidRDefault="00204B3C" w:rsidP="00204B3C">
      <w:pPr>
        <w:rPr>
          <w:rFonts w:cs="Arial"/>
          <w:sz w:val="22"/>
          <w:szCs w:val="22"/>
        </w:rPr>
      </w:pPr>
    </w:p>
    <w:p w:rsidR="00204B3C" w:rsidRPr="004F147A" w:rsidRDefault="00204B3C" w:rsidP="00204B3C">
      <w:pPr>
        <w:rPr>
          <w:rFonts w:cs="Arial"/>
          <w:b/>
          <w:sz w:val="22"/>
          <w:szCs w:val="22"/>
        </w:rPr>
      </w:pPr>
      <w:r w:rsidRPr="004F147A">
        <w:rPr>
          <w:rFonts w:cs="Arial"/>
          <w:b/>
          <w:sz w:val="22"/>
          <w:szCs w:val="22"/>
        </w:rPr>
        <w:t>PER CHI HA IL GIUDIZIO SOSPESO O L’AIUTO</w:t>
      </w:r>
    </w:p>
    <w:p w:rsidR="00204B3C" w:rsidRPr="004F147A" w:rsidRDefault="00204B3C" w:rsidP="00204B3C">
      <w:pPr>
        <w:ind w:left="360"/>
        <w:rPr>
          <w:rFonts w:cs="Arial"/>
          <w:sz w:val="22"/>
          <w:szCs w:val="22"/>
        </w:rPr>
      </w:pPr>
    </w:p>
    <w:p w:rsidR="005B48B1" w:rsidRPr="004F147A" w:rsidRDefault="00204B3C" w:rsidP="004F147A">
      <w:pPr>
        <w:pStyle w:val="Paragrafoelenco"/>
        <w:numPr>
          <w:ilvl w:val="0"/>
          <w:numId w:val="35"/>
        </w:numPr>
        <w:jc w:val="both"/>
        <w:rPr>
          <w:rFonts w:cs="Arial"/>
          <w:sz w:val="22"/>
          <w:szCs w:val="22"/>
        </w:rPr>
      </w:pPr>
      <w:r w:rsidRPr="004F147A">
        <w:rPr>
          <w:rFonts w:cs="Arial"/>
          <w:sz w:val="22"/>
          <w:szCs w:val="22"/>
        </w:rPr>
        <w:t>In aggiunta ai compiti assegnati a tutta la classe traduci anche le seguenti versio</w:t>
      </w:r>
      <w:r w:rsidR="004F147A" w:rsidRPr="004F147A">
        <w:rPr>
          <w:rFonts w:cs="Arial"/>
          <w:sz w:val="22"/>
          <w:szCs w:val="22"/>
        </w:rPr>
        <w:t xml:space="preserve">ni </w:t>
      </w:r>
      <w:r w:rsidR="004F147A" w:rsidRPr="004F147A">
        <w:rPr>
          <w:rFonts w:cs="Arial"/>
          <w:sz w:val="22"/>
          <w:szCs w:val="22"/>
          <w:u w:val="single"/>
        </w:rPr>
        <w:t>facendo lo schema della struttura sintattica</w:t>
      </w:r>
      <w:r w:rsidR="004F147A" w:rsidRPr="004F147A">
        <w:rPr>
          <w:rFonts w:cs="Arial"/>
          <w:sz w:val="22"/>
          <w:szCs w:val="22"/>
        </w:rPr>
        <w:t xml:space="preserve">: </w:t>
      </w:r>
      <w:r w:rsidR="00005BD9" w:rsidRPr="004F147A">
        <w:rPr>
          <w:rFonts w:cs="Arial"/>
          <w:sz w:val="22"/>
          <w:szCs w:val="22"/>
        </w:rPr>
        <w:t xml:space="preserve"> T6 p. 97</w:t>
      </w:r>
      <w:r w:rsidRPr="004F147A">
        <w:rPr>
          <w:rFonts w:cs="Arial"/>
          <w:sz w:val="22"/>
          <w:szCs w:val="22"/>
        </w:rPr>
        <w:t>, T2 p. 120, T7 p. 158, T2 p. 182, T3 p. 210, T1 p. 234, T5 p. 259, T1 p. 280.</w:t>
      </w:r>
      <w:r w:rsidR="004F147A" w:rsidRPr="004F147A">
        <w:rPr>
          <w:rFonts w:cs="Arial"/>
          <w:sz w:val="22"/>
          <w:szCs w:val="22"/>
        </w:rPr>
        <w:t xml:space="preserve"> </w:t>
      </w:r>
    </w:p>
    <w:p w:rsidR="004F147A" w:rsidRPr="004F147A" w:rsidRDefault="004F147A" w:rsidP="00204B3C">
      <w:pPr>
        <w:pStyle w:val="Paragrafoelenco"/>
        <w:numPr>
          <w:ilvl w:val="0"/>
          <w:numId w:val="35"/>
        </w:numPr>
        <w:rPr>
          <w:rFonts w:cs="Arial"/>
          <w:sz w:val="22"/>
          <w:szCs w:val="22"/>
        </w:rPr>
      </w:pPr>
      <w:r w:rsidRPr="004F147A">
        <w:rPr>
          <w:rFonts w:cs="Arial"/>
          <w:sz w:val="22"/>
          <w:szCs w:val="22"/>
        </w:rPr>
        <w:t xml:space="preserve">Al termine di ogni versione scrivi i paradigmi </w:t>
      </w:r>
      <w:r w:rsidRPr="004F147A">
        <w:rPr>
          <w:rFonts w:cs="Arial"/>
          <w:sz w:val="22"/>
          <w:szCs w:val="22"/>
        </w:rPr>
        <w:t>dei verbi presenti nel brano</w:t>
      </w:r>
      <w:r w:rsidRPr="004F147A">
        <w:rPr>
          <w:rFonts w:cs="Arial"/>
          <w:sz w:val="22"/>
          <w:szCs w:val="22"/>
        </w:rPr>
        <w:t>.</w:t>
      </w:r>
    </w:p>
    <w:p w:rsidR="00204B3C" w:rsidRPr="004F147A" w:rsidRDefault="00204B3C" w:rsidP="00536DCA">
      <w:pPr>
        <w:pStyle w:val="Paragrafoelenco"/>
        <w:numPr>
          <w:ilvl w:val="0"/>
          <w:numId w:val="35"/>
        </w:numPr>
        <w:rPr>
          <w:rFonts w:cs="Arial"/>
          <w:sz w:val="22"/>
          <w:szCs w:val="22"/>
        </w:rPr>
      </w:pPr>
      <w:r w:rsidRPr="004F147A">
        <w:rPr>
          <w:rFonts w:cs="Arial"/>
          <w:sz w:val="22"/>
          <w:szCs w:val="22"/>
        </w:rPr>
        <w:t>Es. 2 p. 289, es. 3 p. 290 da 1 a 9, es. 4 p. 292 da 12 a 15, es. 5 p. 293 da 8 a 10, es. 6 p. 295 da 6 a 9.</w:t>
      </w:r>
    </w:p>
    <w:p w:rsidR="00EF1F02" w:rsidRPr="004F147A" w:rsidRDefault="00EF1F02" w:rsidP="00EF1F02">
      <w:pPr>
        <w:ind w:left="360"/>
        <w:rPr>
          <w:rFonts w:cs="Arial"/>
          <w:sz w:val="22"/>
          <w:szCs w:val="22"/>
        </w:rPr>
      </w:pPr>
      <w:r w:rsidRPr="004F147A">
        <w:rPr>
          <w:rFonts w:cs="Arial"/>
          <w:sz w:val="22"/>
          <w:szCs w:val="22"/>
        </w:rPr>
        <w:t>Per l’esame studia le versioni  aggiuntive, anche se verranno controllati tutti i compiti.</w:t>
      </w:r>
    </w:p>
    <w:p w:rsidR="005B48B1" w:rsidRPr="004F147A" w:rsidRDefault="005B48B1">
      <w:pPr>
        <w:rPr>
          <w:rFonts w:cs="Arial"/>
          <w:sz w:val="22"/>
          <w:szCs w:val="22"/>
        </w:rPr>
      </w:pPr>
    </w:p>
    <w:p w:rsidR="005B48B1" w:rsidRPr="004F147A" w:rsidRDefault="005B48B1">
      <w:pPr>
        <w:rPr>
          <w:rFonts w:cs="Arial"/>
          <w:sz w:val="22"/>
          <w:szCs w:val="22"/>
        </w:rPr>
      </w:pPr>
    </w:p>
    <w:p w:rsidR="00EB5DF2" w:rsidRPr="004F147A" w:rsidRDefault="00EB5DF2">
      <w:pPr>
        <w:rPr>
          <w:rFonts w:cs="Arial"/>
          <w:sz w:val="22"/>
          <w:szCs w:val="22"/>
        </w:rPr>
      </w:pPr>
      <w:r w:rsidRPr="004F147A">
        <w:rPr>
          <w:rFonts w:cs="Arial"/>
          <w:sz w:val="22"/>
          <w:szCs w:val="22"/>
        </w:rPr>
        <w:t xml:space="preserve">Bergamo, </w:t>
      </w:r>
      <w:r w:rsidR="009D4C07" w:rsidRPr="004F147A">
        <w:rPr>
          <w:rFonts w:cs="Arial"/>
          <w:sz w:val="22"/>
          <w:szCs w:val="22"/>
        </w:rPr>
        <w:fldChar w:fldCharType="begin"/>
      </w:r>
      <w:r w:rsidRPr="004F147A">
        <w:rPr>
          <w:rFonts w:cs="Arial"/>
          <w:sz w:val="22"/>
          <w:szCs w:val="22"/>
        </w:rPr>
        <w:instrText xml:space="preserve"> TIME \@ "d MMMM yyyy" </w:instrText>
      </w:r>
      <w:r w:rsidR="009D4C07" w:rsidRPr="004F147A">
        <w:rPr>
          <w:rFonts w:cs="Arial"/>
          <w:sz w:val="22"/>
          <w:szCs w:val="22"/>
        </w:rPr>
        <w:fldChar w:fldCharType="separate"/>
      </w:r>
      <w:r w:rsidR="004F147A">
        <w:rPr>
          <w:rFonts w:cs="Arial"/>
          <w:noProof/>
          <w:sz w:val="22"/>
          <w:szCs w:val="22"/>
        </w:rPr>
        <w:t>14</w:t>
      </w:r>
      <w:r w:rsidR="004F147A" w:rsidRPr="004F147A">
        <w:rPr>
          <w:rFonts w:cs="Arial"/>
          <w:noProof/>
          <w:sz w:val="22"/>
          <w:szCs w:val="22"/>
        </w:rPr>
        <w:t xml:space="preserve"> giugno 2019</w:t>
      </w:r>
      <w:r w:rsidR="009D4C07" w:rsidRPr="004F147A">
        <w:rPr>
          <w:rFonts w:cs="Arial"/>
          <w:sz w:val="22"/>
          <w:szCs w:val="22"/>
        </w:rPr>
        <w:fldChar w:fldCharType="end"/>
      </w:r>
      <w:r w:rsidRPr="004F147A">
        <w:rPr>
          <w:rFonts w:cs="Arial"/>
          <w:sz w:val="22"/>
          <w:szCs w:val="22"/>
        </w:rPr>
        <w:tab/>
      </w:r>
      <w:r w:rsidRPr="004F147A">
        <w:rPr>
          <w:rFonts w:cs="Arial"/>
          <w:sz w:val="22"/>
          <w:szCs w:val="22"/>
        </w:rPr>
        <w:tab/>
      </w:r>
      <w:r w:rsidRPr="004F147A">
        <w:rPr>
          <w:rFonts w:cs="Arial"/>
          <w:sz w:val="22"/>
          <w:szCs w:val="22"/>
        </w:rPr>
        <w:tab/>
      </w:r>
      <w:r w:rsidRPr="004F147A">
        <w:rPr>
          <w:rFonts w:cs="Arial"/>
          <w:sz w:val="22"/>
          <w:szCs w:val="22"/>
        </w:rPr>
        <w:tab/>
      </w:r>
      <w:r w:rsidRPr="004F147A">
        <w:rPr>
          <w:rFonts w:cs="Arial"/>
          <w:sz w:val="22"/>
          <w:szCs w:val="22"/>
        </w:rPr>
        <w:tab/>
      </w:r>
      <w:r w:rsidRPr="004F147A">
        <w:rPr>
          <w:rFonts w:cs="Arial"/>
          <w:sz w:val="22"/>
          <w:szCs w:val="22"/>
        </w:rPr>
        <w:tab/>
      </w:r>
      <w:r w:rsidRPr="004F147A">
        <w:rPr>
          <w:rFonts w:cs="Arial"/>
          <w:sz w:val="22"/>
          <w:szCs w:val="22"/>
        </w:rPr>
        <w:tab/>
      </w:r>
    </w:p>
    <w:p w:rsidR="005B48B1" w:rsidRPr="004F147A" w:rsidRDefault="005B48B1">
      <w:pPr>
        <w:ind w:left="6840"/>
        <w:rPr>
          <w:rFonts w:cs="Arial"/>
          <w:sz w:val="22"/>
          <w:szCs w:val="22"/>
        </w:rPr>
      </w:pPr>
    </w:p>
    <w:p w:rsidR="00EB5DF2" w:rsidRPr="004F147A" w:rsidRDefault="003A1F3C">
      <w:pPr>
        <w:ind w:left="6840"/>
        <w:rPr>
          <w:rFonts w:cs="Arial"/>
          <w:sz w:val="22"/>
          <w:szCs w:val="22"/>
        </w:rPr>
      </w:pPr>
      <w:r w:rsidRPr="004F147A">
        <w:rPr>
          <w:rFonts w:cs="Arial"/>
          <w:sz w:val="22"/>
          <w:szCs w:val="22"/>
        </w:rPr>
        <w:t>La</w:t>
      </w:r>
      <w:r w:rsidR="00EF1F02" w:rsidRPr="004F147A">
        <w:rPr>
          <w:rFonts w:cs="Arial"/>
          <w:sz w:val="22"/>
          <w:szCs w:val="22"/>
        </w:rPr>
        <w:t xml:space="preserve"> </w:t>
      </w:r>
      <w:r w:rsidR="005B48B1" w:rsidRPr="004F147A">
        <w:rPr>
          <w:rFonts w:cs="Arial"/>
          <w:sz w:val="22"/>
          <w:szCs w:val="22"/>
        </w:rPr>
        <w:t>docente, prof.</w:t>
      </w:r>
    </w:p>
    <w:p w:rsidR="00EB5DF2" w:rsidRPr="004F147A" w:rsidRDefault="00EB5DF2">
      <w:pPr>
        <w:ind w:left="6840"/>
        <w:jc w:val="both"/>
        <w:rPr>
          <w:rFonts w:cs="Arial"/>
          <w:sz w:val="22"/>
          <w:szCs w:val="22"/>
        </w:rPr>
      </w:pPr>
    </w:p>
    <w:p w:rsidR="00BA49AB" w:rsidRPr="004F147A" w:rsidRDefault="003A1F3C" w:rsidP="00BA49AB">
      <w:pPr>
        <w:ind w:left="6840"/>
        <w:jc w:val="both"/>
        <w:rPr>
          <w:rFonts w:cs="Arial"/>
          <w:sz w:val="22"/>
          <w:szCs w:val="22"/>
        </w:rPr>
      </w:pPr>
      <w:r w:rsidRPr="004F147A">
        <w:rPr>
          <w:rFonts w:cs="Arial"/>
          <w:sz w:val="22"/>
          <w:szCs w:val="22"/>
        </w:rPr>
        <w:t>Elena Mazzacchera</w:t>
      </w:r>
    </w:p>
    <w:p w:rsidR="00BA49AB" w:rsidRDefault="00BA49AB" w:rsidP="00BA49AB">
      <w:pPr>
        <w:ind w:left="6840"/>
        <w:jc w:val="both"/>
        <w:rPr>
          <w:rFonts w:cs="Arial"/>
        </w:rPr>
      </w:pPr>
    </w:p>
    <w:p w:rsidR="00BA49AB" w:rsidRDefault="00BA49AB" w:rsidP="00BA49AB">
      <w:pPr>
        <w:ind w:left="6840"/>
        <w:jc w:val="both"/>
        <w:rPr>
          <w:rFonts w:cs="Arial"/>
        </w:rPr>
      </w:pPr>
    </w:p>
    <w:p w:rsidR="00BA49AB" w:rsidRDefault="00BA49AB" w:rsidP="00BA49AB">
      <w:pPr>
        <w:ind w:left="6840"/>
        <w:jc w:val="both"/>
        <w:rPr>
          <w:rFonts w:cs="Arial"/>
        </w:rPr>
      </w:pPr>
    </w:p>
    <w:p w:rsidR="00BA49AB" w:rsidRDefault="00BA49AB">
      <w:pPr>
        <w:rPr>
          <w:rFonts w:cs="Aria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5"/>
        <w:gridCol w:w="6840"/>
        <w:gridCol w:w="1213"/>
      </w:tblGrid>
      <w:tr w:rsidR="00BA49AB" w:rsidTr="00A41D7C">
        <w:trPr>
          <w:trHeight w:val="1436"/>
          <w:jc w:val="center"/>
        </w:trPr>
        <w:tc>
          <w:tcPr>
            <w:tcW w:w="2015" w:type="dxa"/>
            <w:vAlign w:val="center"/>
            <w:hideMark/>
          </w:tcPr>
          <w:p w:rsidR="00BA49AB" w:rsidRDefault="00BA49AB" w:rsidP="00A41D7C">
            <w:pPr>
              <w:jc w:val="center"/>
              <w:rPr>
                <w:rFonts w:cs="Arial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116330" cy="724535"/>
                  <wp:effectExtent l="0" t="0" r="7620" b="0"/>
                  <wp:docPr id="3" name="Immagine 3" descr="DEF_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F_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hideMark/>
          </w:tcPr>
          <w:p w:rsidR="00BA49AB" w:rsidRDefault="00BA49AB" w:rsidP="00A41D7C">
            <w:pPr>
              <w:pStyle w:val="Titolo1"/>
            </w:pPr>
            <w:r>
              <w:t>Ministero dell’istruzione, dell’Università e della Ricerca</w:t>
            </w:r>
          </w:p>
          <w:p w:rsidR="00BA49AB" w:rsidRDefault="00BA49AB" w:rsidP="00A41D7C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8"/>
              </w:rPr>
            </w:pPr>
            <w:r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 xml:space="preserve">Paolo </w:t>
            </w:r>
            <w:proofErr w:type="spellStart"/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>Sarpi</w:t>
            </w:r>
            <w:proofErr w:type="spellEnd"/>
          </w:p>
          <w:p w:rsidR="00BA49AB" w:rsidRDefault="00BA49AB" w:rsidP="00A41D7C">
            <w:pPr>
              <w:pStyle w:val="Corpodeltesto2"/>
            </w:pPr>
            <w:r>
              <w:t>Piazza Rosate, 4  24129  Bergamo tel. 035 237476  Fax 035 223594</w:t>
            </w:r>
          </w:p>
          <w:p w:rsidR="00BA49AB" w:rsidRDefault="00BA49AB" w:rsidP="00A41D7C">
            <w:pPr>
              <w:pStyle w:val="Corpodeltesto2"/>
              <w:rPr>
                <w:lang w:val="fr-FR"/>
              </w:rPr>
            </w:pPr>
            <w:r>
              <w:rPr>
                <w:lang w:val="fr-FR"/>
              </w:rPr>
              <w:t xml:space="preserve">email: </w:t>
            </w:r>
            <w:hyperlink r:id="rId10" w:history="1">
              <w:r>
                <w:rPr>
                  <w:rStyle w:val="Collegamentoipertestuale"/>
                  <w:lang w:val="fr-FR"/>
                </w:rPr>
                <w:t>bgpc02000c@istruzione.it</w:t>
              </w:r>
            </w:hyperlink>
            <w:r>
              <w:rPr>
                <w:lang w:val="fr-FR"/>
              </w:rPr>
              <w:t xml:space="preserve">  pec: </w:t>
            </w:r>
            <w:hyperlink r:id="rId11" w:history="1">
              <w:r>
                <w:rPr>
                  <w:rStyle w:val="Collegamentoipertestuale"/>
                  <w:lang w:val="fr-FR"/>
                </w:rPr>
                <w:t>bgpc02000c@pec.istruzione.it</w:t>
              </w:r>
            </w:hyperlink>
          </w:p>
          <w:p w:rsidR="00BA49AB" w:rsidRDefault="00BA49AB" w:rsidP="00A41D7C">
            <w:pPr>
              <w:jc w:val="center"/>
              <w:rPr>
                <w:rFonts w:cs="Arial"/>
                <w:lang w:val="fr-FR"/>
              </w:rPr>
            </w:pPr>
            <w:r>
              <w:rPr>
                <w:rFonts w:ascii="Tahoma" w:hAnsi="Tahoma" w:cs="Tahoma"/>
                <w:sz w:val="22"/>
                <w:lang w:val="fr-FR"/>
              </w:rPr>
              <w:t>www.liceosarpi.bg.it</w:t>
            </w:r>
          </w:p>
        </w:tc>
        <w:tc>
          <w:tcPr>
            <w:tcW w:w="1213" w:type="dxa"/>
            <w:vAlign w:val="center"/>
            <w:hideMark/>
          </w:tcPr>
          <w:p w:rsidR="00BA49AB" w:rsidRDefault="00BA49AB" w:rsidP="00A41D7C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noProof/>
              </w:rPr>
              <w:drawing>
                <wp:inline distT="0" distB="0" distL="0" distR="0">
                  <wp:extent cx="605790" cy="676910"/>
                  <wp:effectExtent l="0" t="0" r="3810" b="8890"/>
                  <wp:docPr id="4" name="Immagine 4" descr="Lo-stemma-della-Repubblica-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-stemma-della-Repubblica-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790" cy="676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A49AB" w:rsidRDefault="00BA49AB" w:rsidP="00BA49AB">
      <w:pPr>
        <w:jc w:val="both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369"/>
      </w:tblGrid>
      <w:tr w:rsidR="00BA49AB" w:rsidRPr="00D53579" w:rsidTr="00A41D7C">
        <w:tc>
          <w:tcPr>
            <w:tcW w:w="3369" w:type="dxa"/>
            <w:shd w:val="clear" w:color="auto" w:fill="auto"/>
          </w:tcPr>
          <w:p w:rsidR="00BA49AB" w:rsidRPr="00D53579" w:rsidRDefault="00BA49AB" w:rsidP="00A41D7C">
            <w:pPr>
              <w:rPr>
                <w:rFonts w:cs="Arial"/>
              </w:rPr>
            </w:pPr>
          </w:p>
          <w:p w:rsidR="00BA49AB" w:rsidRPr="00D53579" w:rsidRDefault="00BA49AB" w:rsidP="00A41D7C">
            <w:pPr>
              <w:rPr>
                <w:rFonts w:cs="Arial"/>
              </w:rPr>
            </w:pPr>
            <w:r w:rsidRPr="00D53579">
              <w:rPr>
                <w:rFonts w:cs="Arial"/>
              </w:rPr>
              <w:t xml:space="preserve">Classe: </w:t>
            </w:r>
            <w:r w:rsidR="00EF1F02">
              <w:rPr>
                <w:rFonts w:cs="Arial"/>
              </w:rPr>
              <w:t>2</w:t>
            </w:r>
          </w:p>
          <w:p w:rsidR="00BA49AB" w:rsidRPr="00D53579" w:rsidRDefault="00BA49AB" w:rsidP="00A41D7C">
            <w:pPr>
              <w:rPr>
                <w:rFonts w:cs="Arial"/>
              </w:rPr>
            </w:pPr>
          </w:p>
        </w:tc>
      </w:tr>
      <w:tr w:rsidR="00BA49AB" w:rsidRPr="00D53579" w:rsidTr="00A41D7C">
        <w:tc>
          <w:tcPr>
            <w:tcW w:w="3369" w:type="dxa"/>
            <w:shd w:val="clear" w:color="auto" w:fill="auto"/>
          </w:tcPr>
          <w:p w:rsidR="00BA49AB" w:rsidRPr="00D53579" w:rsidRDefault="00BA49AB" w:rsidP="00A41D7C">
            <w:pPr>
              <w:rPr>
                <w:rFonts w:cs="Arial"/>
              </w:rPr>
            </w:pPr>
            <w:r w:rsidRPr="00D53579">
              <w:rPr>
                <w:rFonts w:cs="Arial"/>
              </w:rPr>
              <w:t>Sezione:</w:t>
            </w:r>
            <w:r w:rsidR="00EF1F02">
              <w:rPr>
                <w:rFonts w:cs="Arial"/>
              </w:rPr>
              <w:t xml:space="preserve"> F</w:t>
            </w:r>
          </w:p>
          <w:p w:rsidR="00BA49AB" w:rsidRPr="00D53579" w:rsidRDefault="00BA49AB" w:rsidP="00A41D7C">
            <w:pPr>
              <w:rPr>
                <w:rFonts w:cs="Arial"/>
              </w:rPr>
            </w:pPr>
          </w:p>
        </w:tc>
      </w:tr>
      <w:tr w:rsidR="00BA49AB" w:rsidRPr="00D53579" w:rsidTr="00A41D7C">
        <w:tc>
          <w:tcPr>
            <w:tcW w:w="3369" w:type="dxa"/>
            <w:shd w:val="clear" w:color="auto" w:fill="auto"/>
          </w:tcPr>
          <w:p w:rsidR="00BA49AB" w:rsidRPr="00D53579" w:rsidRDefault="00BA49AB" w:rsidP="00A41D7C">
            <w:pPr>
              <w:rPr>
                <w:rFonts w:cs="Arial"/>
              </w:rPr>
            </w:pPr>
            <w:r w:rsidRPr="00D53579">
              <w:rPr>
                <w:rFonts w:cs="Arial"/>
              </w:rPr>
              <w:t xml:space="preserve">Materia: </w:t>
            </w:r>
            <w:r w:rsidR="00EF1F02">
              <w:rPr>
                <w:rFonts w:cs="Arial"/>
              </w:rPr>
              <w:t>GRECO</w:t>
            </w:r>
          </w:p>
          <w:p w:rsidR="00BA49AB" w:rsidRPr="00D53579" w:rsidRDefault="00BA49AB" w:rsidP="00A41D7C">
            <w:pPr>
              <w:rPr>
                <w:rFonts w:cs="Arial"/>
              </w:rPr>
            </w:pPr>
          </w:p>
        </w:tc>
      </w:tr>
      <w:tr w:rsidR="00BA49AB" w:rsidRPr="00D53579" w:rsidTr="00A41D7C">
        <w:tc>
          <w:tcPr>
            <w:tcW w:w="3369" w:type="dxa"/>
            <w:shd w:val="clear" w:color="auto" w:fill="auto"/>
          </w:tcPr>
          <w:p w:rsidR="00BA49AB" w:rsidRPr="00D53579" w:rsidRDefault="00BA49AB" w:rsidP="00A41D7C">
            <w:pPr>
              <w:rPr>
                <w:rFonts w:cs="Arial"/>
              </w:rPr>
            </w:pPr>
            <w:r w:rsidRPr="00D53579">
              <w:rPr>
                <w:rFonts w:cs="Arial"/>
              </w:rPr>
              <w:t xml:space="preserve">Prof.: </w:t>
            </w:r>
            <w:r>
              <w:rPr>
                <w:rFonts w:cs="Arial"/>
              </w:rPr>
              <w:t>Elena Mazzacchera</w:t>
            </w:r>
          </w:p>
          <w:p w:rsidR="00BA49AB" w:rsidRPr="00D53579" w:rsidRDefault="00BA49AB" w:rsidP="00A41D7C">
            <w:pPr>
              <w:rPr>
                <w:rFonts w:cs="Arial"/>
              </w:rPr>
            </w:pPr>
          </w:p>
        </w:tc>
      </w:tr>
    </w:tbl>
    <w:p w:rsidR="00BA49AB" w:rsidRDefault="00BA49AB" w:rsidP="00BA49AB">
      <w:pPr>
        <w:jc w:val="both"/>
        <w:rPr>
          <w:rFonts w:cs="Arial"/>
        </w:rPr>
      </w:pPr>
    </w:p>
    <w:p w:rsidR="002D766D" w:rsidRPr="004F147A" w:rsidRDefault="002D766D" w:rsidP="00BA49AB">
      <w:pPr>
        <w:jc w:val="both"/>
        <w:rPr>
          <w:rFonts w:cs="Arial"/>
          <w:sz w:val="22"/>
          <w:szCs w:val="22"/>
        </w:rPr>
      </w:pPr>
    </w:p>
    <w:p w:rsidR="003A51C3" w:rsidRPr="004F147A" w:rsidRDefault="003A51C3" w:rsidP="00BA49AB">
      <w:pPr>
        <w:jc w:val="both"/>
        <w:rPr>
          <w:rFonts w:cs="Arial"/>
          <w:b/>
          <w:sz w:val="22"/>
          <w:szCs w:val="22"/>
        </w:rPr>
      </w:pPr>
      <w:r w:rsidRPr="004F147A">
        <w:rPr>
          <w:rFonts w:cs="Arial"/>
          <w:b/>
          <w:sz w:val="22"/>
          <w:szCs w:val="22"/>
        </w:rPr>
        <w:t>PER TUTTI</w:t>
      </w:r>
    </w:p>
    <w:p w:rsidR="002D766D" w:rsidRPr="004F147A" w:rsidRDefault="002D766D" w:rsidP="00BA49AB">
      <w:pPr>
        <w:jc w:val="both"/>
        <w:rPr>
          <w:rFonts w:cs="Arial"/>
          <w:sz w:val="22"/>
          <w:szCs w:val="22"/>
        </w:rPr>
      </w:pPr>
    </w:p>
    <w:p w:rsidR="007618FE" w:rsidRPr="004F147A" w:rsidRDefault="007618FE" w:rsidP="00614619">
      <w:pPr>
        <w:pStyle w:val="Paragrafoelenco"/>
        <w:numPr>
          <w:ilvl w:val="0"/>
          <w:numId w:val="33"/>
        </w:numPr>
        <w:jc w:val="both"/>
        <w:rPr>
          <w:rFonts w:cs="Arial"/>
          <w:sz w:val="22"/>
          <w:szCs w:val="22"/>
        </w:rPr>
      </w:pPr>
      <w:r w:rsidRPr="004F147A">
        <w:rPr>
          <w:rFonts w:cs="Arial"/>
          <w:sz w:val="22"/>
          <w:szCs w:val="22"/>
        </w:rPr>
        <w:t>Ripassa attentamente il programma svolto.</w:t>
      </w:r>
    </w:p>
    <w:p w:rsidR="003A51C3" w:rsidRPr="004F147A" w:rsidRDefault="004F147A" w:rsidP="00614619">
      <w:pPr>
        <w:pStyle w:val="Paragrafoelenco"/>
        <w:numPr>
          <w:ilvl w:val="0"/>
          <w:numId w:val="33"/>
        </w:numPr>
        <w:jc w:val="both"/>
        <w:rPr>
          <w:rFonts w:cs="Arial"/>
          <w:sz w:val="22"/>
          <w:szCs w:val="22"/>
        </w:rPr>
      </w:pPr>
      <w:r w:rsidRPr="004F147A">
        <w:rPr>
          <w:rFonts w:cs="Arial"/>
          <w:sz w:val="22"/>
          <w:szCs w:val="22"/>
          <w:u w:val="single"/>
        </w:rPr>
        <w:t>Dopo aver fatto lo schema della struttura sintattica</w:t>
      </w:r>
      <w:r w:rsidRPr="004F147A">
        <w:rPr>
          <w:rFonts w:cs="Arial"/>
          <w:sz w:val="22"/>
          <w:szCs w:val="22"/>
        </w:rPr>
        <w:t xml:space="preserve"> traduci</w:t>
      </w:r>
      <w:r w:rsidR="003A51C3" w:rsidRPr="004F147A">
        <w:rPr>
          <w:rFonts w:cs="Arial"/>
          <w:sz w:val="22"/>
          <w:szCs w:val="22"/>
        </w:rPr>
        <w:t xml:space="preserve"> le seguenti versioni:</w:t>
      </w:r>
      <w:r w:rsidR="00614619" w:rsidRPr="004F147A">
        <w:rPr>
          <w:rFonts w:cs="Arial"/>
          <w:sz w:val="22"/>
          <w:szCs w:val="22"/>
        </w:rPr>
        <w:t xml:space="preserve"> n. 1 p.348 e da n. 5 a n. 10 con relativi esercizi; n. 23 p. 283,</w:t>
      </w:r>
      <w:r w:rsidR="007618FE" w:rsidRPr="004F147A">
        <w:rPr>
          <w:rFonts w:cs="Arial"/>
          <w:sz w:val="22"/>
          <w:szCs w:val="22"/>
        </w:rPr>
        <w:t xml:space="preserve"> n. 43 p. 313,</w:t>
      </w:r>
      <w:r w:rsidR="00614619" w:rsidRPr="004F147A">
        <w:rPr>
          <w:rFonts w:cs="Arial"/>
          <w:sz w:val="22"/>
          <w:szCs w:val="22"/>
        </w:rPr>
        <w:t xml:space="preserve"> </w:t>
      </w:r>
      <w:r w:rsidR="007618FE" w:rsidRPr="004F147A">
        <w:rPr>
          <w:rFonts w:cs="Arial"/>
          <w:sz w:val="22"/>
          <w:szCs w:val="22"/>
        </w:rPr>
        <w:t>n. 66 p. 393, n. 69 p. 395 svolgendo anche gli esercizi collegati</w:t>
      </w:r>
      <w:r w:rsidR="00614619" w:rsidRPr="004F147A">
        <w:rPr>
          <w:rFonts w:cs="Arial"/>
          <w:sz w:val="22"/>
          <w:szCs w:val="22"/>
        </w:rPr>
        <w:t>.</w:t>
      </w:r>
    </w:p>
    <w:p w:rsidR="007618FE" w:rsidRPr="004F147A" w:rsidRDefault="007618FE" w:rsidP="007618FE">
      <w:pPr>
        <w:pStyle w:val="Paragrafoelenco"/>
        <w:numPr>
          <w:ilvl w:val="0"/>
          <w:numId w:val="33"/>
        </w:numPr>
        <w:rPr>
          <w:rFonts w:cs="Arial"/>
          <w:sz w:val="22"/>
          <w:szCs w:val="22"/>
        </w:rPr>
      </w:pPr>
      <w:r w:rsidRPr="004F147A">
        <w:rPr>
          <w:rFonts w:cs="Arial"/>
          <w:sz w:val="22"/>
          <w:szCs w:val="22"/>
        </w:rPr>
        <w:t>Al termine di ogni versione scrivi i paradigmi dei verbi</w:t>
      </w:r>
      <w:r w:rsidR="004F147A" w:rsidRPr="004F147A">
        <w:rPr>
          <w:rFonts w:cs="Arial"/>
          <w:sz w:val="22"/>
          <w:szCs w:val="22"/>
        </w:rPr>
        <w:t xml:space="preserve"> </w:t>
      </w:r>
      <w:r w:rsidR="004F147A" w:rsidRPr="004F147A">
        <w:rPr>
          <w:rFonts w:cs="Arial"/>
          <w:sz w:val="22"/>
          <w:szCs w:val="22"/>
        </w:rPr>
        <w:t>presenti nel brano</w:t>
      </w:r>
      <w:r w:rsidRPr="004F147A">
        <w:rPr>
          <w:rFonts w:cs="Arial"/>
          <w:sz w:val="22"/>
          <w:szCs w:val="22"/>
        </w:rPr>
        <w:t>.</w:t>
      </w:r>
    </w:p>
    <w:p w:rsidR="00614619" w:rsidRPr="004F147A" w:rsidRDefault="007618FE" w:rsidP="00FF7F11">
      <w:pPr>
        <w:pStyle w:val="Paragrafoelenco"/>
        <w:numPr>
          <w:ilvl w:val="0"/>
          <w:numId w:val="33"/>
        </w:numPr>
        <w:spacing w:after="0"/>
        <w:jc w:val="both"/>
        <w:rPr>
          <w:rFonts w:cs="Arial"/>
          <w:sz w:val="22"/>
          <w:szCs w:val="22"/>
        </w:rPr>
      </w:pPr>
      <w:r w:rsidRPr="004F147A">
        <w:rPr>
          <w:rFonts w:cs="Arial"/>
          <w:sz w:val="22"/>
          <w:szCs w:val="22"/>
        </w:rPr>
        <w:t xml:space="preserve">Svolgi i seguenti esercizi n. 35 p. 132, </w:t>
      </w:r>
      <w:proofErr w:type="spellStart"/>
      <w:r w:rsidRPr="004F147A">
        <w:rPr>
          <w:rFonts w:cs="Arial"/>
          <w:sz w:val="22"/>
          <w:szCs w:val="22"/>
        </w:rPr>
        <w:t>nn</w:t>
      </w:r>
      <w:proofErr w:type="spellEnd"/>
      <w:r w:rsidRPr="004F147A">
        <w:rPr>
          <w:rFonts w:cs="Arial"/>
          <w:sz w:val="22"/>
          <w:szCs w:val="22"/>
        </w:rPr>
        <w:t>. 35-36 p. 310, n. 16 p. 340.</w:t>
      </w:r>
    </w:p>
    <w:p w:rsidR="004F147A" w:rsidRPr="004F147A" w:rsidRDefault="004F147A" w:rsidP="004F147A">
      <w:pPr>
        <w:pStyle w:val="Paragrafoelenco"/>
        <w:spacing w:after="0"/>
        <w:ind w:left="360"/>
        <w:jc w:val="both"/>
        <w:rPr>
          <w:rFonts w:cs="Arial"/>
          <w:sz w:val="22"/>
          <w:szCs w:val="22"/>
        </w:rPr>
      </w:pPr>
    </w:p>
    <w:p w:rsidR="007618FE" w:rsidRPr="004F147A" w:rsidRDefault="007618FE" w:rsidP="00FF7F11">
      <w:pPr>
        <w:pStyle w:val="Paragrafoelenco"/>
        <w:numPr>
          <w:ilvl w:val="0"/>
          <w:numId w:val="33"/>
        </w:numPr>
        <w:spacing w:after="0"/>
        <w:jc w:val="both"/>
        <w:rPr>
          <w:rFonts w:cs="Arial"/>
          <w:sz w:val="22"/>
          <w:szCs w:val="22"/>
        </w:rPr>
      </w:pPr>
      <w:r w:rsidRPr="004F147A">
        <w:rPr>
          <w:rFonts w:cs="Arial"/>
          <w:sz w:val="22"/>
          <w:szCs w:val="22"/>
        </w:rPr>
        <w:t>Analizza nella tabella trenta forme verbali prendendole dagli esercizi.</w:t>
      </w:r>
    </w:p>
    <w:p w:rsidR="004F147A" w:rsidRPr="004F147A" w:rsidRDefault="004F147A" w:rsidP="004F147A">
      <w:pPr>
        <w:jc w:val="both"/>
        <w:rPr>
          <w:rFonts w:cs="Arial"/>
          <w:sz w:val="22"/>
          <w:szCs w:val="22"/>
        </w:rPr>
      </w:pPr>
    </w:p>
    <w:p w:rsidR="007618FE" w:rsidRPr="004F147A" w:rsidRDefault="007618FE" w:rsidP="00FF7F11">
      <w:pPr>
        <w:pStyle w:val="Paragrafoelenco"/>
        <w:numPr>
          <w:ilvl w:val="0"/>
          <w:numId w:val="33"/>
        </w:numPr>
        <w:spacing w:after="0"/>
        <w:jc w:val="both"/>
        <w:rPr>
          <w:rFonts w:cs="Arial"/>
          <w:sz w:val="22"/>
          <w:szCs w:val="22"/>
        </w:rPr>
      </w:pPr>
      <w:r w:rsidRPr="004F147A">
        <w:rPr>
          <w:rFonts w:cs="Arial"/>
          <w:sz w:val="22"/>
          <w:szCs w:val="22"/>
        </w:rPr>
        <w:t xml:space="preserve">Leggi il seguente libro: G. </w:t>
      </w:r>
      <w:proofErr w:type="spellStart"/>
      <w:r w:rsidRPr="004F147A">
        <w:rPr>
          <w:rFonts w:cs="Arial"/>
          <w:sz w:val="22"/>
          <w:szCs w:val="22"/>
        </w:rPr>
        <w:t>Ieranò</w:t>
      </w:r>
      <w:proofErr w:type="spellEnd"/>
      <w:r w:rsidRPr="004F147A">
        <w:rPr>
          <w:rFonts w:cs="Arial"/>
          <w:sz w:val="22"/>
          <w:szCs w:val="22"/>
        </w:rPr>
        <w:t xml:space="preserve">, </w:t>
      </w:r>
      <w:r w:rsidRPr="004F147A">
        <w:rPr>
          <w:rFonts w:cs="Arial"/>
          <w:i/>
          <w:sz w:val="22"/>
          <w:szCs w:val="22"/>
        </w:rPr>
        <w:t>Gli eroi della guerra di Troia. Elena, Ulisse, Achille e gli altri</w:t>
      </w:r>
      <w:r w:rsidRPr="004F147A">
        <w:rPr>
          <w:rFonts w:cs="Arial"/>
          <w:sz w:val="22"/>
          <w:szCs w:val="22"/>
        </w:rPr>
        <w:t>, Sonzogno, Milano 2015.</w:t>
      </w:r>
    </w:p>
    <w:p w:rsidR="004F147A" w:rsidRPr="004F147A" w:rsidRDefault="004F147A" w:rsidP="004F147A">
      <w:pPr>
        <w:rPr>
          <w:rFonts w:cs="Arial"/>
          <w:sz w:val="22"/>
          <w:szCs w:val="22"/>
        </w:rPr>
      </w:pPr>
      <w:r w:rsidRPr="004F147A">
        <w:rPr>
          <w:rFonts w:cs="Arial"/>
          <w:sz w:val="22"/>
          <w:szCs w:val="22"/>
        </w:rPr>
        <w:t>A settembre verrà effettuata una verifica sul programma di seconda liceo.</w:t>
      </w:r>
    </w:p>
    <w:p w:rsidR="00862CEA" w:rsidRPr="004F147A" w:rsidRDefault="00862CEA" w:rsidP="00862CEA">
      <w:pPr>
        <w:jc w:val="both"/>
        <w:rPr>
          <w:rFonts w:cs="Arial"/>
          <w:sz w:val="22"/>
          <w:szCs w:val="22"/>
        </w:rPr>
      </w:pPr>
    </w:p>
    <w:p w:rsidR="004F147A" w:rsidRPr="004F147A" w:rsidRDefault="004F147A" w:rsidP="004F147A">
      <w:pPr>
        <w:rPr>
          <w:rFonts w:cs="Arial"/>
          <w:b/>
          <w:sz w:val="22"/>
          <w:szCs w:val="22"/>
        </w:rPr>
      </w:pPr>
    </w:p>
    <w:p w:rsidR="004F147A" w:rsidRPr="004F147A" w:rsidRDefault="004F147A" w:rsidP="004F147A">
      <w:pPr>
        <w:rPr>
          <w:rFonts w:cs="Arial"/>
          <w:b/>
          <w:sz w:val="22"/>
          <w:szCs w:val="22"/>
        </w:rPr>
      </w:pPr>
      <w:r w:rsidRPr="004F147A">
        <w:rPr>
          <w:rFonts w:cs="Arial"/>
          <w:b/>
          <w:sz w:val="22"/>
          <w:szCs w:val="22"/>
        </w:rPr>
        <w:t>PER CHI HA IL GIUDIZIO SOSPESO O L’AIUTO</w:t>
      </w:r>
    </w:p>
    <w:p w:rsidR="004F147A" w:rsidRPr="004F147A" w:rsidRDefault="004F147A" w:rsidP="004F147A">
      <w:pPr>
        <w:rPr>
          <w:rFonts w:cs="Arial"/>
          <w:b/>
          <w:sz w:val="22"/>
          <w:szCs w:val="22"/>
        </w:rPr>
      </w:pPr>
    </w:p>
    <w:p w:rsidR="002D766D" w:rsidRPr="004F147A" w:rsidRDefault="004F147A" w:rsidP="004F147A">
      <w:pPr>
        <w:pStyle w:val="Paragrafoelenco"/>
        <w:numPr>
          <w:ilvl w:val="0"/>
          <w:numId w:val="36"/>
        </w:numPr>
        <w:jc w:val="both"/>
        <w:rPr>
          <w:rFonts w:cs="Arial"/>
          <w:sz w:val="22"/>
          <w:szCs w:val="22"/>
        </w:rPr>
      </w:pPr>
      <w:r w:rsidRPr="004F147A">
        <w:rPr>
          <w:rFonts w:cs="Arial"/>
          <w:sz w:val="22"/>
          <w:szCs w:val="22"/>
        </w:rPr>
        <w:t>In aggiunta ai compiti assegnati a tutta la classe traduci anche le seguenti versioni</w:t>
      </w:r>
      <w:r w:rsidRPr="004F147A">
        <w:rPr>
          <w:rFonts w:cs="Arial"/>
          <w:sz w:val="22"/>
          <w:szCs w:val="22"/>
        </w:rPr>
        <w:t xml:space="preserve"> </w:t>
      </w:r>
      <w:r w:rsidRPr="004F147A">
        <w:rPr>
          <w:rFonts w:cs="Arial"/>
          <w:sz w:val="22"/>
          <w:szCs w:val="22"/>
          <w:u w:val="single"/>
        </w:rPr>
        <w:t>facendo lo schema della struttura sintattica</w:t>
      </w:r>
      <w:r w:rsidRPr="004F147A">
        <w:rPr>
          <w:rFonts w:cs="Arial"/>
          <w:sz w:val="22"/>
          <w:szCs w:val="22"/>
        </w:rPr>
        <w:t xml:space="preserve">:  </w:t>
      </w:r>
      <w:r w:rsidRPr="004F147A">
        <w:rPr>
          <w:rFonts w:cs="Arial"/>
          <w:sz w:val="22"/>
          <w:szCs w:val="22"/>
        </w:rPr>
        <w:t xml:space="preserve">da 4 a 8 pp. 235-238, da 2 a 4 pp. 349-350. </w:t>
      </w:r>
    </w:p>
    <w:p w:rsidR="004F147A" w:rsidRDefault="004F147A" w:rsidP="004F147A">
      <w:pPr>
        <w:pStyle w:val="Paragrafoelenco"/>
        <w:numPr>
          <w:ilvl w:val="0"/>
          <w:numId w:val="36"/>
        </w:numPr>
        <w:rPr>
          <w:rFonts w:cs="Arial"/>
          <w:sz w:val="22"/>
          <w:szCs w:val="22"/>
        </w:rPr>
      </w:pPr>
      <w:r w:rsidRPr="004F147A">
        <w:rPr>
          <w:rFonts w:cs="Arial"/>
          <w:sz w:val="22"/>
          <w:szCs w:val="22"/>
        </w:rPr>
        <w:t>Al termine di ogni versione scrivi i paradigmi</w:t>
      </w:r>
      <w:r w:rsidRPr="004F147A">
        <w:rPr>
          <w:rFonts w:cs="Arial"/>
          <w:sz w:val="22"/>
          <w:szCs w:val="22"/>
        </w:rPr>
        <w:t xml:space="preserve"> dei verbi presenti nel brano</w:t>
      </w:r>
      <w:r w:rsidRPr="004F147A">
        <w:rPr>
          <w:rFonts w:cs="Arial"/>
          <w:sz w:val="22"/>
          <w:szCs w:val="22"/>
        </w:rPr>
        <w:t>.</w:t>
      </w:r>
    </w:p>
    <w:p w:rsidR="004F147A" w:rsidRDefault="004F147A" w:rsidP="004F147A">
      <w:pPr>
        <w:pStyle w:val="Paragrafoelenco"/>
        <w:numPr>
          <w:ilvl w:val="0"/>
          <w:numId w:val="36"/>
        </w:numPr>
        <w:rPr>
          <w:rFonts w:cs="Arial"/>
          <w:sz w:val="22"/>
          <w:szCs w:val="22"/>
        </w:rPr>
      </w:pPr>
      <w:r w:rsidRPr="004F147A">
        <w:rPr>
          <w:rFonts w:cs="Arial"/>
          <w:sz w:val="22"/>
          <w:szCs w:val="22"/>
        </w:rPr>
        <w:t xml:space="preserve">Analizza </w:t>
      </w:r>
      <w:r w:rsidRPr="004F147A">
        <w:rPr>
          <w:rFonts w:cs="Arial"/>
          <w:sz w:val="22"/>
          <w:szCs w:val="22"/>
        </w:rPr>
        <w:t xml:space="preserve">nella tabella </w:t>
      </w:r>
      <w:r w:rsidRPr="004F147A">
        <w:rPr>
          <w:rFonts w:cs="Arial"/>
          <w:sz w:val="22"/>
          <w:szCs w:val="22"/>
        </w:rPr>
        <w:t xml:space="preserve">altre </w:t>
      </w:r>
      <w:r w:rsidRPr="004F147A">
        <w:rPr>
          <w:rFonts w:cs="Arial"/>
          <w:sz w:val="22"/>
          <w:szCs w:val="22"/>
        </w:rPr>
        <w:t>trenta forme verbali prendendole dagli esercizi.</w:t>
      </w:r>
    </w:p>
    <w:p w:rsidR="004F147A" w:rsidRDefault="004F147A" w:rsidP="004F147A">
      <w:pPr>
        <w:pStyle w:val="Paragrafoelenco"/>
        <w:numPr>
          <w:ilvl w:val="0"/>
          <w:numId w:val="36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Finisci l’esercizio n. 16 a p. 340 e fai l’esercizio 29 a p. 190.</w:t>
      </w:r>
    </w:p>
    <w:p w:rsidR="004F147A" w:rsidRPr="004F147A" w:rsidRDefault="004F147A" w:rsidP="004F147A">
      <w:pPr>
        <w:rPr>
          <w:rFonts w:cs="Arial"/>
          <w:sz w:val="22"/>
          <w:szCs w:val="22"/>
        </w:rPr>
      </w:pPr>
      <w:r w:rsidRPr="004F147A">
        <w:rPr>
          <w:rFonts w:cs="Arial"/>
          <w:sz w:val="22"/>
          <w:szCs w:val="22"/>
        </w:rPr>
        <w:t>Per l’esame studia le versioni  aggiuntive, anche se verranno controllati tutti i compiti.</w:t>
      </w:r>
    </w:p>
    <w:p w:rsidR="004F147A" w:rsidRPr="004F147A" w:rsidRDefault="004F147A" w:rsidP="004F147A">
      <w:pPr>
        <w:rPr>
          <w:rFonts w:cs="Arial"/>
          <w:sz w:val="22"/>
          <w:szCs w:val="22"/>
        </w:rPr>
      </w:pPr>
    </w:p>
    <w:p w:rsidR="002D766D" w:rsidRPr="004F147A" w:rsidRDefault="002D766D" w:rsidP="004F147A">
      <w:pPr>
        <w:jc w:val="both"/>
        <w:rPr>
          <w:rFonts w:cs="Arial"/>
          <w:sz w:val="22"/>
          <w:szCs w:val="22"/>
        </w:rPr>
      </w:pPr>
    </w:p>
    <w:p w:rsidR="00FF7F11" w:rsidRPr="004F147A" w:rsidRDefault="00FF7F11" w:rsidP="00FF7F11">
      <w:pPr>
        <w:rPr>
          <w:rFonts w:cs="Arial"/>
          <w:sz w:val="22"/>
          <w:szCs w:val="22"/>
        </w:rPr>
      </w:pPr>
    </w:p>
    <w:p w:rsidR="00FF7F11" w:rsidRPr="004F147A" w:rsidRDefault="00FF7F11" w:rsidP="00FF7F11">
      <w:pPr>
        <w:rPr>
          <w:rFonts w:cs="Arial"/>
          <w:sz w:val="22"/>
          <w:szCs w:val="22"/>
        </w:rPr>
      </w:pPr>
      <w:r w:rsidRPr="004F147A">
        <w:rPr>
          <w:rFonts w:cs="Arial"/>
          <w:sz w:val="22"/>
          <w:szCs w:val="22"/>
        </w:rPr>
        <w:t xml:space="preserve">Bergamo, </w:t>
      </w:r>
      <w:r w:rsidR="009D4C07" w:rsidRPr="004F147A">
        <w:rPr>
          <w:rFonts w:cs="Arial"/>
          <w:sz w:val="22"/>
          <w:szCs w:val="22"/>
        </w:rPr>
        <w:fldChar w:fldCharType="begin"/>
      </w:r>
      <w:r w:rsidRPr="004F147A">
        <w:rPr>
          <w:rFonts w:cs="Arial"/>
          <w:sz w:val="22"/>
          <w:szCs w:val="22"/>
        </w:rPr>
        <w:instrText xml:space="preserve"> TIME \@ "d MMMM yyyy" </w:instrText>
      </w:r>
      <w:r w:rsidR="009D4C07" w:rsidRPr="004F147A">
        <w:rPr>
          <w:rFonts w:cs="Arial"/>
          <w:sz w:val="22"/>
          <w:szCs w:val="22"/>
        </w:rPr>
        <w:fldChar w:fldCharType="separate"/>
      </w:r>
      <w:r w:rsidR="004F147A">
        <w:rPr>
          <w:rFonts w:cs="Arial"/>
          <w:noProof/>
          <w:sz w:val="22"/>
          <w:szCs w:val="22"/>
        </w:rPr>
        <w:t>14</w:t>
      </w:r>
      <w:r w:rsidR="004F147A" w:rsidRPr="004F147A">
        <w:rPr>
          <w:rFonts w:cs="Arial"/>
          <w:noProof/>
          <w:sz w:val="22"/>
          <w:szCs w:val="22"/>
        </w:rPr>
        <w:t xml:space="preserve"> giugno 2019</w:t>
      </w:r>
      <w:r w:rsidR="009D4C07" w:rsidRPr="004F147A">
        <w:rPr>
          <w:rFonts w:cs="Arial"/>
          <w:sz w:val="22"/>
          <w:szCs w:val="22"/>
        </w:rPr>
        <w:fldChar w:fldCharType="end"/>
      </w:r>
      <w:r w:rsidRPr="004F147A">
        <w:rPr>
          <w:rFonts w:cs="Arial"/>
          <w:sz w:val="22"/>
          <w:szCs w:val="22"/>
        </w:rPr>
        <w:tab/>
      </w:r>
      <w:r w:rsidRPr="004F147A">
        <w:rPr>
          <w:rFonts w:cs="Arial"/>
          <w:sz w:val="22"/>
          <w:szCs w:val="22"/>
        </w:rPr>
        <w:tab/>
      </w:r>
      <w:r w:rsidRPr="004F147A">
        <w:rPr>
          <w:rFonts w:cs="Arial"/>
          <w:sz w:val="22"/>
          <w:szCs w:val="22"/>
        </w:rPr>
        <w:tab/>
      </w:r>
      <w:r w:rsidRPr="004F147A">
        <w:rPr>
          <w:rFonts w:cs="Arial"/>
          <w:sz w:val="22"/>
          <w:szCs w:val="22"/>
        </w:rPr>
        <w:tab/>
      </w:r>
      <w:r w:rsidRPr="004F147A">
        <w:rPr>
          <w:rFonts w:cs="Arial"/>
          <w:sz w:val="22"/>
          <w:szCs w:val="22"/>
        </w:rPr>
        <w:tab/>
      </w:r>
      <w:r w:rsidRPr="004F147A">
        <w:rPr>
          <w:rFonts w:cs="Arial"/>
          <w:sz w:val="22"/>
          <w:szCs w:val="22"/>
        </w:rPr>
        <w:tab/>
      </w:r>
      <w:r w:rsidRPr="004F147A">
        <w:rPr>
          <w:rFonts w:cs="Arial"/>
          <w:sz w:val="22"/>
          <w:szCs w:val="22"/>
        </w:rPr>
        <w:tab/>
      </w:r>
    </w:p>
    <w:p w:rsidR="00FF7F11" w:rsidRPr="004F147A" w:rsidRDefault="00FF7F11" w:rsidP="00FF7F11">
      <w:pPr>
        <w:ind w:left="6840"/>
        <w:rPr>
          <w:rFonts w:cs="Arial"/>
          <w:sz w:val="22"/>
          <w:szCs w:val="22"/>
        </w:rPr>
      </w:pPr>
    </w:p>
    <w:p w:rsidR="00FF7F11" w:rsidRPr="004F147A" w:rsidRDefault="00FF7F11" w:rsidP="00FF7F11">
      <w:pPr>
        <w:ind w:left="6840"/>
        <w:rPr>
          <w:rFonts w:cs="Arial"/>
          <w:sz w:val="22"/>
          <w:szCs w:val="22"/>
        </w:rPr>
      </w:pPr>
      <w:r w:rsidRPr="004F147A">
        <w:rPr>
          <w:rFonts w:cs="Arial"/>
          <w:sz w:val="22"/>
          <w:szCs w:val="22"/>
        </w:rPr>
        <w:t>La</w:t>
      </w:r>
      <w:r w:rsidR="004F147A">
        <w:rPr>
          <w:rFonts w:cs="Arial"/>
          <w:sz w:val="22"/>
          <w:szCs w:val="22"/>
        </w:rPr>
        <w:t xml:space="preserve"> </w:t>
      </w:r>
      <w:r w:rsidRPr="004F147A">
        <w:rPr>
          <w:rFonts w:cs="Arial"/>
          <w:sz w:val="22"/>
          <w:szCs w:val="22"/>
        </w:rPr>
        <w:t>docente, prof.</w:t>
      </w:r>
    </w:p>
    <w:p w:rsidR="00FF7F11" w:rsidRPr="004F147A" w:rsidRDefault="00FF7F11" w:rsidP="00FF7F11">
      <w:pPr>
        <w:ind w:left="6840"/>
        <w:jc w:val="both"/>
        <w:rPr>
          <w:rFonts w:cs="Arial"/>
          <w:sz w:val="22"/>
          <w:szCs w:val="22"/>
        </w:rPr>
      </w:pPr>
      <w:r w:rsidRPr="004F147A">
        <w:rPr>
          <w:rFonts w:cs="Arial"/>
          <w:sz w:val="22"/>
          <w:szCs w:val="22"/>
        </w:rPr>
        <w:t>Elena Mazzacchera</w:t>
      </w:r>
    </w:p>
    <w:p w:rsidR="00FF7F11" w:rsidRPr="004F147A" w:rsidRDefault="00FF7F11" w:rsidP="003A51C3">
      <w:pPr>
        <w:jc w:val="both"/>
        <w:rPr>
          <w:rFonts w:cs="Arial"/>
          <w:sz w:val="22"/>
          <w:szCs w:val="22"/>
        </w:rPr>
      </w:pPr>
    </w:p>
    <w:sectPr w:rsidR="00FF7F11" w:rsidRPr="004F147A" w:rsidSect="001A51D3">
      <w:pgSz w:w="11907" w:h="16839" w:code="9"/>
      <w:pgMar w:top="719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1221C42"/>
    <w:multiLevelType w:val="hybridMultilevel"/>
    <w:tmpl w:val="41A0280C"/>
    <w:lvl w:ilvl="0" w:tplc="6AE657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01A549A6"/>
    <w:multiLevelType w:val="hybridMultilevel"/>
    <w:tmpl w:val="716002C8"/>
    <w:lvl w:ilvl="0" w:tplc="6C2E8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47240B9"/>
    <w:multiLevelType w:val="hybridMultilevel"/>
    <w:tmpl w:val="8FB2013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34894C">
      <w:start w:val="1"/>
      <w:numFmt w:val="bullet"/>
      <w:lvlText w:val=""/>
      <w:lvlJc w:val="left"/>
      <w:pPr>
        <w:tabs>
          <w:tab w:val="num" w:pos="1440"/>
        </w:tabs>
        <w:ind w:left="1420" w:hanging="340"/>
      </w:pPr>
      <w:rPr>
        <w:rFonts w:ascii="Wingdings" w:hAnsi="Wingdings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9B05CEF"/>
    <w:multiLevelType w:val="hybridMultilevel"/>
    <w:tmpl w:val="FFE4686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5D48A1"/>
    <w:multiLevelType w:val="hybridMultilevel"/>
    <w:tmpl w:val="F230B75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AF17D0"/>
    <w:multiLevelType w:val="hybridMultilevel"/>
    <w:tmpl w:val="3D94A9A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5227E58"/>
    <w:multiLevelType w:val="hybridMultilevel"/>
    <w:tmpl w:val="57DE4FC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8A6087"/>
    <w:multiLevelType w:val="hybridMultilevel"/>
    <w:tmpl w:val="C8DAFF3E"/>
    <w:lvl w:ilvl="0" w:tplc="ED162466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193111A1"/>
    <w:multiLevelType w:val="hybridMultilevel"/>
    <w:tmpl w:val="17CC52C4"/>
    <w:lvl w:ilvl="0" w:tplc="2E26F11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19F868D2"/>
    <w:multiLevelType w:val="hybridMultilevel"/>
    <w:tmpl w:val="A4864146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5DE75F2"/>
    <w:multiLevelType w:val="hybridMultilevel"/>
    <w:tmpl w:val="E82681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F1598F"/>
    <w:multiLevelType w:val="hybridMultilevel"/>
    <w:tmpl w:val="75746CA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CA61A8E"/>
    <w:multiLevelType w:val="hybridMultilevel"/>
    <w:tmpl w:val="94BA38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AF712D"/>
    <w:multiLevelType w:val="hybridMultilevel"/>
    <w:tmpl w:val="5EF447C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B65638B"/>
    <w:multiLevelType w:val="hybridMultilevel"/>
    <w:tmpl w:val="1F869A40"/>
    <w:lvl w:ilvl="0" w:tplc="F266C172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3E0834"/>
    <w:multiLevelType w:val="hybridMultilevel"/>
    <w:tmpl w:val="E82681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FC3DF7"/>
    <w:multiLevelType w:val="hybridMultilevel"/>
    <w:tmpl w:val="E1FC21A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B5228C"/>
    <w:multiLevelType w:val="hybridMultilevel"/>
    <w:tmpl w:val="A8A68F1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EB5903"/>
    <w:multiLevelType w:val="hybridMultilevel"/>
    <w:tmpl w:val="54C0BAA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7320B4"/>
    <w:multiLevelType w:val="hybridMultilevel"/>
    <w:tmpl w:val="2A36AB4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2A13D7"/>
    <w:multiLevelType w:val="hybridMultilevel"/>
    <w:tmpl w:val="8A1E0B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E265969"/>
    <w:multiLevelType w:val="hybridMultilevel"/>
    <w:tmpl w:val="BECAE5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FF07CA9"/>
    <w:multiLevelType w:val="hybridMultilevel"/>
    <w:tmpl w:val="4BF0C604"/>
    <w:lvl w:ilvl="0" w:tplc="083092DE">
      <w:start w:val="1"/>
      <w:numFmt w:val="upperLetter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07E7C5F"/>
    <w:multiLevelType w:val="hybridMultilevel"/>
    <w:tmpl w:val="E0FCA74E"/>
    <w:lvl w:ilvl="0" w:tplc="220A40B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8D0F11"/>
    <w:multiLevelType w:val="hybridMultilevel"/>
    <w:tmpl w:val="5BF8B9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F0109B"/>
    <w:multiLevelType w:val="hybridMultilevel"/>
    <w:tmpl w:val="F064AE4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E259A8"/>
    <w:multiLevelType w:val="hybridMultilevel"/>
    <w:tmpl w:val="380A321A"/>
    <w:lvl w:ilvl="0" w:tplc="8D662A5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CD5078"/>
    <w:multiLevelType w:val="hybridMultilevel"/>
    <w:tmpl w:val="2D14D6B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435C4E"/>
    <w:multiLevelType w:val="hybridMultilevel"/>
    <w:tmpl w:val="80CA5D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9C96C7F"/>
    <w:multiLevelType w:val="hybridMultilevel"/>
    <w:tmpl w:val="2CD2C5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A47B3C"/>
    <w:multiLevelType w:val="hybridMultilevel"/>
    <w:tmpl w:val="1BA270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6"/>
  </w:num>
  <w:num w:numId="10">
    <w:abstractNumId w:val="33"/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21"/>
  </w:num>
  <w:num w:numId="14">
    <w:abstractNumId w:val="10"/>
  </w:num>
  <w:num w:numId="15">
    <w:abstractNumId w:val="20"/>
  </w:num>
  <w:num w:numId="16">
    <w:abstractNumId w:val="23"/>
  </w:num>
  <w:num w:numId="17">
    <w:abstractNumId w:val="30"/>
  </w:num>
  <w:num w:numId="18">
    <w:abstractNumId w:val="5"/>
  </w:num>
  <w:num w:numId="19">
    <w:abstractNumId w:val="17"/>
  </w:num>
  <w:num w:numId="20">
    <w:abstractNumId w:val="19"/>
  </w:num>
  <w:num w:numId="21">
    <w:abstractNumId w:val="34"/>
  </w:num>
  <w:num w:numId="22">
    <w:abstractNumId w:val="7"/>
  </w:num>
  <w:num w:numId="23">
    <w:abstractNumId w:val="9"/>
  </w:num>
  <w:num w:numId="24">
    <w:abstractNumId w:val="25"/>
  </w:num>
  <w:num w:numId="25">
    <w:abstractNumId w:val="14"/>
  </w:num>
  <w:num w:numId="26">
    <w:abstractNumId w:val="29"/>
  </w:num>
  <w:num w:numId="27">
    <w:abstractNumId w:val="22"/>
  </w:num>
  <w:num w:numId="28">
    <w:abstractNumId w:val="11"/>
  </w:num>
  <w:num w:numId="29">
    <w:abstractNumId w:val="12"/>
  </w:num>
  <w:num w:numId="30">
    <w:abstractNumId w:val="4"/>
  </w:num>
  <w:num w:numId="31">
    <w:abstractNumId w:val="15"/>
  </w:num>
  <w:num w:numId="32">
    <w:abstractNumId w:val="27"/>
  </w:num>
  <w:num w:numId="33">
    <w:abstractNumId w:val="26"/>
  </w:num>
  <w:num w:numId="34">
    <w:abstractNumId w:val="8"/>
  </w:num>
  <w:num w:numId="35">
    <w:abstractNumId w:val="31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4ED"/>
    <w:rsid w:val="00005BD9"/>
    <w:rsid w:val="000A2066"/>
    <w:rsid w:val="000A491E"/>
    <w:rsid w:val="000B2063"/>
    <w:rsid w:val="000C6145"/>
    <w:rsid w:val="000D4FC9"/>
    <w:rsid w:val="000D659A"/>
    <w:rsid w:val="00134CA3"/>
    <w:rsid w:val="001767CF"/>
    <w:rsid w:val="001A51D3"/>
    <w:rsid w:val="001B3C6C"/>
    <w:rsid w:val="0020021F"/>
    <w:rsid w:val="00204B3C"/>
    <w:rsid w:val="002755AC"/>
    <w:rsid w:val="002A7939"/>
    <w:rsid w:val="002D6105"/>
    <w:rsid w:val="002D766D"/>
    <w:rsid w:val="0037737C"/>
    <w:rsid w:val="003A1F3C"/>
    <w:rsid w:val="003A51C3"/>
    <w:rsid w:val="003E5D1B"/>
    <w:rsid w:val="003F44ED"/>
    <w:rsid w:val="004649CA"/>
    <w:rsid w:val="00491491"/>
    <w:rsid w:val="004F147A"/>
    <w:rsid w:val="004F1A53"/>
    <w:rsid w:val="00511579"/>
    <w:rsid w:val="0052438A"/>
    <w:rsid w:val="00536DCA"/>
    <w:rsid w:val="005822CE"/>
    <w:rsid w:val="005B48B1"/>
    <w:rsid w:val="005E0398"/>
    <w:rsid w:val="00614619"/>
    <w:rsid w:val="006A066A"/>
    <w:rsid w:val="007618FE"/>
    <w:rsid w:val="0077572C"/>
    <w:rsid w:val="0077662E"/>
    <w:rsid w:val="007863A2"/>
    <w:rsid w:val="007F1239"/>
    <w:rsid w:val="00801649"/>
    <w:rsid w:val="008513EC"/>
    <w:rsid w:val="00862CEA"/>
    <w:rsid w:val="0088059B"/>
    <w:rsid w:val="008A7442"/>
    <w:rsid w:val="008E443D"/>
    <w:rsid w:val="008F1484"/>
    <w:rsid w:val="008F2B1C"/>
    <w:rsid w:val="009359A0"/>
    <w:rsid w:val="0094670D"/>
    <w:rsid w:val="009D4C07"/>
    <w:rsid w:val="00A41D7C"/>
    <w:rsid w:val="00A60E92"/>
    <w:rsid w:val="00A91CE2"/>
    <w:rsid w:val="00B25AB8"/>
    <w:rsid w:val="00B81597"/>
    <w:rsid w:val="00BA271E"/>
    <w:rsid w:val="00BA49AB"/>
    <w:rsid w:val="00BC0BFA"/>
    <w:rsid w:val="00C10AC4"/>
    <w:rsid w:val="00C1603E"/>
    <w:rsid w:val="00C61615"/>
    <w:rsid w:val="00CB5EB3"/>
    <w:rsid w:val="00CC31E6"/>
    <w:rsid w:val="00CE5FAE"/>
    <w:rsid w:val="00D53579"/>
    <w:rsid w:val="00D9218B"/>
    <w:rsid w:val="00DA74B4"/>
    <w:rsid w:val="00DE78E8"/>
    <w:rsid w:val="00E37814"/>
    <w:rsid w:val="00E525B3"/>
    <w:rsid w:val="00EB5DF2"/>
    <w:rsid w:val="00EF1F02"/>
    <w:rsid w:val="00F311FF"/>
    <w:rsid w:val="00FF3A55"/>
    <w:rsid w:val="00FF7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rFonts w:cs="Arial"/>
      <w:b/>
      <w:bCs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rFonts w:ascii="Times New Roman" w:hAnsi="Times New Roman"/>
      <w:b/>
      <w:sz w:val="28"/>
      <w:szCs w:val="2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60E92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rPr>
      <w:rFonts w:ascii="Tahoma" w:hAnsi="Tahoma" w:cs="Tahoma"/>
      <w:b/>
      <w:bCs/>
      <w:lang w:val="en-US"/>
    </w:rPr>
  </w:style>
  <w:style w:type="paragraph" w:styleId="Corpodeltesto2">
    <w:name w:val="Body Text 2"/>
    <w:basedOn w:val="Normale"/>
    <w:semiHidden/>
    <w:rPr>
      <w:rFonts w:ascii="Tahoma" w:hAnsi="Tahoma" w:cs="Tahoma"/>
      <w:sz w:val="22"/>
    </w:rPr>
  </w:style>
  <w:style w:type="character" w:styleId="Collegamentoipertestuale">
    <w:name w:val="Hyperlink"/>
    <w:semiHidden/>
    <w:rPr>
      <w:color w:val="0000FF"/>
      <w:u w:val="single"/>
    </w:rPr>
  </w:style>
  <w:style w:type="paragraph" w:styleId="Corpodeltesto3">
    <w:name w:val="Body Text 3"/>
    <w:basedOn w:val="Normale"/>
    <w:semiHidden/>
    <w:rPr>
      <w:sz w:val="22"/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</w:pPr>
    <w:rPr>
      <w:rFonts w:ascii="Tahoma" w:eastAsia="Calibri" w:hAnsi="Tahoma" w:cs="Tahoma"/>
      <w:szCs w:val="20"/>
      <w:lang w:eastAsia="en-US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  <w:rPr>
      <w:rFonts w:ascii="Times New Roman" w:hAnsi="Times New Roman"/>
    </w:rPr>
  </w:style>
  <w:style w:type="character" w:customStyle="1" w:styleId="Titolo6Carattere">
    <w:name w:val="Titolo 6 Carattere"/>
    <w:link w:val="Titolo6"/>
    <w:uiPriority w:val="9"/>
    <w:semiHidden/>
    <w:rsid w:val="00A60E92"/>
    <w:rPr>
      <w:rFonts w:ascii="Calibri" w:eastAsia="Times New Roman" w:hAnsi="Calibri" w:cs="Times New Roman"/>
      <w:b/>
      <w:bCs/>
      <w:sz w:val="22"/>
      <w:szCs w:val="22"/>
    </w:rPr>
  </w:style>
  <w:style w:type="paragraph" w:styleId="Intestazione">
    <w:name w:val="header"/>
    <w:basedOn w:val="Normale"/>
    <w:link w:val="IntestazioneCarattere"/>
    <w:semiHidden/>
    <w:rsid w:val="00C61615"/>
    <w:pPr>
      <w:tabs>
        <w:tab w:val="center" w:pos="4819"/>
        <w:tab w:val="right" w:pos="9638"/>
      </w:tabs>
    </w:pPr>
    <w:rPr>
      <w:rFonts w:ascii="Times New Roman" w:hAnsi="Times New Roman"/>
      <w:lang w:val="x-none" w:eastAsia="x-none"/>
    </w:rPr>
  </w:style>
  <w:style w:type="character" w:customStyle="1" w:styleId="IntestazioneCarattere">
    <w:name w:val="Intestazione Carattere"/>
    <w:link w:val="Intestazione"/>
    <w:semiHidden/>
    <w:rsid w:val="00C61615"/>
    <w:rPr>
      <w:sz w:val="24"/>
      <w:szCs w:val="24"/>
    </w:rPr>
  </w:style>
  <w:style w:type="table" w:styleId="Grigliatabella">
    <w:name w:val="Table Grid"/>
    <w:basedOn w:val="Tabellanormale"/>
    <w:uiPriority w:val="59"/>
    <w:rsid w:val="005B48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5B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5B3"/>
    <w:rPr>
      <w:rFonts w:ascii="Tahoma" w:hAnsi="Tahoma" w:cs="Tahoma"/>
      <w:sz w:val="16"/>
      <w:szCs w:val="16"/>
    </w:rPr>
  </w:style>
  <w:style w:type="paragraph" w:customStyle="1" w:styleId="normale0">
    <w:name w:val="normale"/>
    <w:basedOn w:val="Normale"/>
    <w:rsid w:val="000D659A"/>
    <w:pPr>
      <w:spacing w:before="100" w:beforeAutospacing="1" w:after="100" w:afterAutospacing="1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rFonts w:cs="Arial"/>
      <w:b/>
      <w:bCs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rFonts w:ascii="Times New Roman" w:hAnsi="Times New Roman"/>
      <w:b/>
      <w:sz w:val="28"/>
      <w:szCs w:val="2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60E92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rPr>
      <w:rFonts w:ascii="Tahoma" w:hAnsi="Tahoma" w:cs="Tahoma"/>
      <w:b/>
      <w:bCs/>
      <w:lang w:val="en-US"/>
    </w:rPr>
  </w:style>
  <w:style w:type="paragraph" w:styleId="Corpodeltesto2">
    <w:name w:val="Body Text 2"/>
    <w:basedOn w:val="Normale"/>
    <w:semiHidden/>
    <w:rPr>
      <w:rFonts w:ascii="Tahoma" w:hAnsi="Tahoma" w:cs="Tahoma"/>
      <w:sz w:val="22"/>
    </w:rPr>
  </w:style>
  <w:style w:type="character" w:styleId="Collegamentoipertestuale">
    <w:name w:val="Hyperlink"/>
    <w:semiHidden/>
    <w:rPr>
      <w:color w:val="0000FF"/>
      <w:u w:val="single"/>
    </w:rPr>
  </w:style>
  <w:style w:type="paragraph" w:styleId="Corpodeltesto3">
    <w:name w:val="Body Text 3"/>
    <w:basedOn w:val="Normale"/>
    <w:semiHidden/>
    <w:rPr>
      <w:sz w:val="22"/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</w:pPr>
    <w:rPr>
      <w:rFonts w:ascii="Tahoma" w:eastAsia="Calibri" w:hAnsi="Tahoma" w:cs="Tahoma"/>
      <w:szCs w:val="20"/>
      <w:lang w:eastAsia="en-US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  <w:rPr>
      <w:rFonts w:ascii="Times New Roman" w:hAnsi="Times New Roman"/>
    </w:rPr>
  </w:style>
  <w:style w:type="character" w:customStyle="1" w:styleId="Titolo6Carattere">
    <w:name w:val="Titolo 6 Carattere"/>
    <w:link w:val="Titolo6"/>
    <w:uiPriority w:val="9"/>
    <w:semiHidden/>
    <w:rsid w:val="00A60E92"/>
    <w:rPr>
      <w:rFonts w:ascii="Calibri" w:eastAsia="Times New Roman" w:hAnsi="Calibri" w:cs="Times New Roman"/>
      <w:b/>
      <w:bCs/>
      <w:sz w:val="22"/>
      <w:szCs w:val="22"/>
    </w:rPr>
  </w:style>
  <w:style w:type="paragraph" w:styleId="Intestazione">
    <w:name w:val="header"/>
    <w:basedOn w:val="Normale"/>
    <w:link w:val="IntestazioneCarattere"/>
    <w:semiHidden/>
    <w:rsid w:val="00C61615"/>
    <w:pPr>
      <w:tabs>
        <w:tab w:val="center" w:pos="4819"/>
        <w:tab w:val="right" w:pos="9638"/>
      </w:tabs>
    </w:pPr>
    <w:rPr>
      <w:rFonts w:ascii="Times New Roman" w:hAnsi="Times New Roman"/>
      <w:lang w:val="x-none" w:eastAsia="x-none"/>
    </w:rPr>
  </w:style>
  <w:style w:type="character" w:customStyle="1" w:styleId="IntestazioneCarattere">
    <w:name w:val="Intestazione Carattere"/>
    <w:link w:val="Intestazione"/>
    <w:semiHidden/>
    <w:rsid w:val="00C61615"/>
    <w:rPr>
      <w:sz w:val="24"/>
      <w:szCs w:val="24"/>
    </w:rPr>
  </w:style>
  <w:style w:type="table" w:styleId="Grigliatabella">
    <w:name w:val="Table Grid"/>
    <w:basedOn w:val="Tabellanormale"/>
    <w:uiPriority w:val="59"/>
    <w:rsid w:val="005B48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25B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25B3"/>
    <w:rPr>
      <w:rFonts w:ascii="Tahoma" w:hAnsi="Tahoma" w:cs="Tahoma"/>
      <w:sz w:val="16"/>
      <w:szCs w:val="16"/>
    </w:rPr>
  </w:style>
  <w:style w:type="paragraph" w:customStyle="1" w:styleId="normale0">
    <w:name w:val="normale"/>
    <w:basedOn w:val="Normale"/>
    <w:rsid w:val="000D659A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gpc02000c@pec.istruzione.it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bgpc02000c@istruzione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mailto:bgpc02000c@pec.istruzione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bgpc02000c@istruzione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icario\Desktop\Liceo%20Classico%20Stat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Liceo Classico Statale</Template>
  <TotalTime>780</TotalTime>
  <Pages>2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sarpi</Company>
  <LinksUpToDate>false</LinksUpToDate>
  <CharactersWithSpaces>3409</CharactersWithSpaces>
  <SharedDoc>false</SharedDoc>
  <HLinks>
    <vt:vector size="12" baseType="variant">
      <vt:variant>
        <vt:i4>5439613</vt:i4>
      </vt:variant>
      <vt:variant>
        <vt:i4>3</vt:i4>
      </vt:variant>
      <vt:variant>
        <vt:i4>0</vt:i4>
      </vt:variant>
      <vt:variant>
        <vt:i4>5</vt:i4>
      </vt:variant>
      <vt:variant>
        <vt:lpwstr>mailto:bgpc02000c@pec.istruzione.it</vt:lpwstr>
      </vt:variant>
      <vt:variant>
        <vt:lpwstr/>
      </vt:variant>
      <vt:variant>
        <vt:i4>1572974</vt:i4>
      </vt:variant>
      <vt:variant>
        <vt:i4>0</vt:i4>
      </vt:variant>
      <vt:variant>
        <vt:i4>0</vt:i4>
      </vt:variant>
      <vt:variant>
        <vt:i4>5</vt:i4>
      </vt:variant>
      <vt:variant>
        <vt:lpwstr>mailto:bgpc02000c@istruzione.it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vicario</dc:creator>
  <cp:lastModifiedBy>Elena</cp:lastModifiedBy>
  <cp:revision>1</cp:revision>
  <cp:lastPrinted>2018-08-30T13:01:00Z</cp:lastPrinted>
  <dcterms:created xsi:type="dcterms:W3CDTF">2019-06-13T20:44:00Z</dcterms:created>
  <dcterms:modified xsi:type="dcterms:W3CDTF">2019-06-14T23:54:00Z</dcterms:modified>
</cp:coreProperties>
</file>