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5"/>
        <w:gridCol w:w="6840"/>
        <w:gridCol w:w="1213"/>
      </w:tblGrid>
      <w:tr w:rsidR="00EB5DF2" w14:paraId="7627F732" w14:textId="77777777">
        <w:trPr>
          <w:trHeight w:val="1436"/>
          <w:jc w:val="center"/>
        </w:trPr>
        <w:tc>
          <w:tcPr>
            <w:tcW w:w="2015" w:type="dxa"/>
            <w:vAlign w:val="center"/>
            <w:hideMark/>
          </w:tcPr>
          <w:p w14:paraId="6A33A940" w14:textId="77777777" w:rsidR="00EB5DF2" w:rsidRDefault="003B6CEF">
            <w:pPr>
              <w:jc w:val="center"/>
              <w:rPr>
                <w:rFonts w:cs="Arial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3FF8057E" wp14:editId="28F78C17">
                  <wp:extent cx="1117600" cy="728345"/>
                  <wp:effectExtent l="0" t="0" r="0" b="8255"/>
                  <wp:docPr id="1" name="Immagine 1" descr="DEF_C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F_C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72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hideMark/>
          </w:tcPr>
          <w:p w14:paraId="5AF0E11A" w14:textId="77777777" w:rsidR="00EB5DF2" w:rsidRDefault="00EB5DF2">
            <w:pPr>
              <w:pStyle w:val="Titolo1"/>
            </w:pPr>
            <w:r>
              <w:t>Ministero dell’istruzione, dell’Università e della Ricerca</w:t>
            </w:r>
          </w:p>
          <w:p w14:paraId="65F88F04" w14:textId="77777777" w:rsidR="00EB5DF2" w:rsidRDefault="00EB5DF2">
            <w:pPr>
              <w:jc w:val="center"/>
              <w:rPr>
                <w:rFonts w:ascii="Tahoma" w:hAnsi="Tahoma" w:cs="Tahoma"/>
                <w:b/>
                <w:bCs/>
                <w:i/>
                <w:iCs/>
                <w:sz w:val="28"/>
              </w:rPr>
            </w:pPr>
            <w:r>
              <w:rPr>
                <w:rFonts w:ascii="Tahoma" w:hAnsi="Tahoma" w:cs="Tahoma"/>
                <w:b/>
                <w:bCs/>
                <w:sz w:val="28"/>
              </w:rPr>
              <w:t xml:space="preserve">Liceo Classico Statale </w:t>
            </w:r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 xml:space="preserve">Paolo </w:t>
            </w:r>
            <w:proofErr w:type="spellStart"/>
            <w:r>
              <w:rPr>
                <w:rFonts w:ascii="Tahoma" w:hAnsi="Tahoma" w:cs="Tahoma"/>
                <w:b/>
                <w:bCs/>
                <w:i/>
                <w:iCs/>
                <w:sz w:val="28"/>
              </w:rPr>
              <w:t>Sarpi</w:t>
            </w:r>
            <w:proofErr w:type="spellEnd"/>
          </w:p>
          <w:p w14:paraId="0B936DDD" w14:textId="77777777" w:rsidR="00EB5DF2" w:rsidRDefault="00EB5DF2">
            <w:pPr>
              <w:pStyle w:val="Corpodeltesto2"/>
            </w:pPr>
            <w:r>
              <w:t>Piazza Rosate, 4  24129  Bergamo tel. 035 237476  Fax 035 223594</w:t>
            </w:r>
          </w:p>
          <w:p w14:paraId="31EA6FDB" w14:textId="77777777" w:rsidR="00EB5DF2" w:rsidRDefault="00EB5DF2">
            <w:pPr>
              <w:pStyle w:val="Corpodeltesto2"/>
              <w:rPr>
                <w:lang w:val="fr-FR"/>
              </w:rPr>
            </w:pPr>
            <w:r>
              <w:rPr>
                <w:lang w:val="fr-FR"/>
              </w:rPr>
              <w:t xml:space="preserve">email: </w:t>
            </w:r>
            <w:hyperlink r:id="rId7" w:history="1">
              <w:r>
                <w:rPr>
                  <w:rStyle w:val="Collegamentoipertestuale"/>
                  <w:lang w:val="fr-FR"/>
                </w:rPr>
                <w:t>bgpc02000c@istruzione.it</w:t>
              </w:r>
            </w:hyperlink>
            <w:r>
              <w:rPr>
                <w:lang w:val="fr-FR"/>
              </w:rPr>
              <w:t xml:space="preserve">  pec: </w:t>
            </w:r>
            <w:hyperlink r:id="rId8" w:history="1">
              <w:r>
                <w:rPr>
                  <w:rStyle w:val="Collegamentoipertestuale"/>
                  <w:lang w:val="fr-FR"/>
                </w:rPr>
                <w:t>bgpc02000c@pec.istruzione.it</w:t>
              </w:r>
            </w:hyperlink>
          </w:p>
          <w:p w14:paraId="09D203B9" w14:textId="77777777" w:rsidR="00EB5DF2" w:rsidRDefault="00EB5DF2">
            <w:pPr>
              <w:jc w:val="center"/>
              <w:rPr>
                <w:rFonts w:cs="Arial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www.liceosarpi.bg.it</w:t>
            </w:r>
          </w:p>
        </w:tc>
        <w:tc>
          <w:tcPr>
            <w:tcW w:w="1213" w:type="dxa"/>
            <w:vAlign w:val="center"/>
            <w:hideMark/>
          </w:tcPr>
          <w:p w14:paraId="58E5778B" w14:textId="77777777" w:rsidR="00EB5DF2" w:rsidRDefault="003B6CEF">
            <w:pPr>
              <w:jc w:val="center"/>
              <w:rPr>
                <w:rFonts w:cs="Arial"/>
                <w:lang w:val="en-US"/>
              </w:rPr>
            </w:pPr>
            <w:r>
              <w:rPr>
                <w:rFonts w:cs="Arial"/>
                <w:noProof/>
              </w:rPr>
              <w:drawing>
                <wp:inline distT="0" distB="0" distL="0" distR="0" wp14:anchorId="3BC6159D" wp14:editId="3937F7E9">
                  <wp:extent cx="601345" cy="677545"/>
                  <wp:effectExtent l="0" t="0" r="8255" b="8255"/>
                  <wp:docPr id="2" name="Immagine 2" descr="Lo-stemma-della-Repubblica-Itali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-stemma-della-Repubblica-Itali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345" cy="677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4321FC" w14:textId="77777777" w:rsidR="00EB5DF2" w:rsidRDefault="00EB5DF2">
      <w:pPr>
        <w:rPr>
          <w:rFonts w:cs="Arial"/>
        </w:rPr>
      </w:pPr>
    </w:p>
    <w:p w14:paraId="087BC540" w14:textId="77777777" w:rsidR="0077572C" w:rsidRPr="005B48B1" w:rsidRDefault="005B48B1" w:rsidP="005B48B1">
      <w:pPr>
        <w:jc w:val="center"/>
        <w:rPr>
          <w:rFonts w:cs="Arial"/>
          <w:b/>
          <w:sz w:val="36"/>
        </w:rPr>
      </w:pPr>
      <w:r w:rsidRPr="005B48B1">
        <w:rPr>
          <w:rFonts w:cs="Arial"/>
          <w:b/>
          <w:sz w:val="36"/>
        </w:rPr>
        <w:t>Lavoro estivo</w:t>
      </w:r>
    </w:p>
    <w:p w14:paraId="0F4ACFBE" w14:textId="77777777" w:rsidR="005B48B1" w:rsidRDefault="005B48B1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5B48B1" w:rsidRPr="00D53579" w14:paraId="5A92EC82" w14:textId="77777777" w:rsidTr="00D53579">
        <w:tc>
          <w:tcPr>
            <w:tcW w:w="3369" w:type="dxa"/>
            <w:shd w:val="clear" w:color="auto" w:fill="auto"/>
          </w:tcPr>
          <w:p w14:paraId="441054EF" w14:textId="77777777" w:rsidR="005B48B1" w:rsidRPr="00D53579" w:rsidRDefault="005B48B1">
            <w:pPr>
              <w:rPr>
                <w:rFonts w:cs="Arial"/>
              </w:rPr>
            </w:pPr>
          </w:p>
          <w:p w14:paraId="41973568" w14:textId="77777777"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Classe: </w:t>
            </w:r>
            <w:r w:rsidR="000C469C">
              <w:rPr>
                <w:rFonts w:cs="Arial"/>
              </w:rPr>
              <w:t>2</w:t>
            </w:r>
          </w:p>
          <w:p w14:paraId="60E8B5CA" w14:textId="77777777"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14:paraId="721685F7" w14:textId="77777777" w:rsidTr="00D53579">
        <w:tc>
          <w:tcPr>
            <w:tcW w:w="3369" w:type="dxa"/>
            <w:shd w:val="clear" w:color="auto" w:fill="auto"/>
          </w:tcPr>
          <w:p w14:paraId="5188272B" w14:textId="77777777"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Sezione: </w:t>
            </w:r>
            <w:r w:rsidR="00A06C2A">
              <w:rPr>
                <w:rFonts w:cs="Arial"/>
              </w:rPr>
              <w:t>E</w:t>
            </w:r>
          </w:p>
          <w:p w14:paraId="6F5384B2" w14:textId="77777777"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14:paraId="1D443704" w14:textId="77777777" w:rsidTr="00D53579">
        <w:tc>
          <w:tcPr>
            <w:tcW w:w="3369" w:type="dxa"/>
            <w:shd w:val="clear" w:color="auto" w:fill="auto"/>
          </w:tcPr>
          <w:p w14:paraId="651E44BF" w14:textId="77777777" w:rsidR="005B48B1" w:rsidRPr="00D53579" w:rsidRDefault="005B48B1">
            <w:pPr>
              <w:rPr>
                <w:rFonts w:cs="Arial"/>
              </w:rPr>
            </w:pPr>
            <w:r w:rsidRPr="00D53579">
              <w:rPr>
                <w:rFonts w:cs="Arial"/>
              </w:rPr>
              <w:t xml:space="preserve">Materia: </w:t>
            </w:r>
            <w:r w:rsidR="009A015C">
              <w:rPr>
                <w:rFonts w:cs="Arial"/>
              </w:rPr>
              <w:t>Inglese</w:t>
            </w:r>
          </w:p>
          <w:p w14:paraId="55404281" w14:textId="77777777" w:rsidR="005B48B1" w:rsidRPr="00D53579" w:rsidRDefault="005B48B1">
            <w:pPr>
              <w:rPr>
                <w:rFonts w:cs="Arial"/>
              </w:rPr>
            </w:pPr>
          </w:p>
        </w:tc>
      </w:tr>
      <w:tr w:rsidR="005B48B1" w:rsidRPr="00D53579" w14:paraId="1A9A7DD9" w14:textId="77777777" w:rsidTr="00D53579">
        <w:tc>
          <w:tcPr>
            <w:tcW w:w="3369" w:type="dxa"/>
            <w:shd w:val="clear" w:color="auto" w:fill="auto"/>
          </w:tcPr>
          <w:p w14:paraId="5CFF5A5C" w14:textId="77777777" w:rsidR="005B48B1" w:rsidRPr="00D53579" w:rsidRDefault="009A015C">
            <w:pPr>
              <w:rPr>
                <w:rFonts w:cs="Arial"/>
              </w:rPr>
            </w:pPr>
            <w:r>
              <w:rPr>
                <w:rFonts w:cs="Arial"/>
              </w:rPr>
              <w:t>Prof.</w:t>
            </w:r>
            <w:r w:rsidR="003B4D27">
              <w:rPr>
                <w:rFonts w:cs="Arial"/>
              </w:rPr>
              <w:t>ssa</w:t>
            </w:r>
            <w:r>
              <w:rPr>
                <w:rFonts w:cs="Arial"/>
              </w:rPr>
              <w:t>: Cancelli</w:t>
            </w:r>
          </w:p>
          <w:p w14:paraId="4B3A6751" w14:textId="77777777" w:rsidR="005B48B1" w:rsidRPr="00D53579" w:rsidRDefault="005B48B1">
            <w:pPr>
              <w:rPr>
                <w:rFonts w:cs="Arial"/>
              </w:rPr>
            </w:pPr>
          </w:p>
        </w:tc>
      </w:tr>
    </w:tbl>
    <w:p w14:paraId="33DAA521" w14:textId="77777777" w:rsidR="005B48B1" w:rsidRDefault="005B48B1">
      <w:pPr>
        <w:rPr>
          <w:rFonts w:cs="Arial"/>
        </w:rPr>
      </w:pPr>
    </w:p>
    <w:p w14:paraId="65FDBEC6" w14:textId="77777777" w:rsidR="0020021F" w:rsidRDefault="0020021F">
      <w:pPr>
        <w:rPr>
          <w:rFonts w:cs="Arial"/>
        </w:rPr>
      </w:pPr>
    </w:p>
    <w:p w14:paraId="528C9F53" w14:textId="77777777" w:rsidR="00EB5DF2" w:rsidRPr="00147BED" w:rsidRDefault="00FC27DF" w:rsidP="00F85FB6">
      <w:pPr>
        <w:jc w:val="both"/>
        <w:rPr>
          <w:rFonts w:cs="Arial"/>
          <w:b/>
        </w:rPr>
      </w:pPr>
      <w:r w:rsidRPr="00147BED">
        <w:rPr>
          <w:rFonts w:cs="Arial"/>
          <w:b/>
        </w:rPr>
        <w:t>Per tutti gli studenti:</w:t>
      </w:r>
    </w:p>
    <w:p w14:paraId="77C9147B" w14:textId="77777777" w:rsidR="000D7B42" w:rsidRDefault="000D7B42" w:rsidP="00832A38">
      <w:pPr>
        <w:spacing w:line="276" w:lineRule="auto"/>
        <w:jc w:val="both"/>
        <w:rPr>
          <w:rFonts w:cs="Arial"/>
        </w:rPr>
      </w:pPr>
    </w:p>
    <w:p w14:paraId="7823B102" w14:textId="77777777" w:rsidR="00456B90" w:rsidRDefault="00824652" w:rsidP="00832A38">
      <w:pPr>
        <w:spacing w:line="276" w:lineRule="auto"/>
        <w:jc w:val="both"/>
        <w:rPr>
          <w:rFonts w:cs="Arial"/>
        </w:rPr>
      </w:pPr>
      <w:r>
        <w:rPr>
          <w:rFonts w:ascii="Wingdings" w:hAnsi="Wingdings" w:cs="Arial"/>
        </w:rPr>
        <w:t></w:t>
      </w:r>
      <w:r>
        <w:rPr>
          <w:rFonts w:ascii="Wingdings" w:hAnsi="Wingdings" w:cs="Arial"/>
        </w:rPr>
        <w:t></w:t>
      </w:r>
      <w:proofErr w:type="spellStart"/>
      <w:r w:rsidR="00456B90">
        <w:rPr>
          <w:rFonts w:cs="Arial"/>
          <w:i/>
        </w:rPr>
        <w:t>Grammar</w:t>
      </w:r>
      <w:proofErr w:type="spellEnd"/>
      <w:r w:rsidR="00F45329">
        <w:rPr>
          <w:rFonts w:cs="Arial"/>
          <w:i/>
        </w:rPr>
        <w:t xml:space="preserve"> </w:t>
      </w:r>
      <w:r w:rsidR="00456B90" w:rsidRPr="00095089">
        <w:rPr>
          <w:rFonts w:cs="Arial"/>
          <w:i/>
        </w:rPr>
        <w:t>Reference</w:t>
      </w:r>
      <w:r w:rsidR="00456B90">
        <w:rPr>
          <w:rFonts w:cs="Arial"/>
        </w:rPr>
        <w:t xml:space="preserve">: </w:t>
      </w:r>
      <w:r w:rsidR="007949D1" w:rsidRPr="00456B90">
        <w:rPr>
          <w:rFonts w:cs="Arial"/>
        </w:rPr>
        <w:t>pp</w:t>
      </w:r>
      <w:r w:rsidR="007949D1" w:rsidRPr="00EA3051">
        <w:rPr>
          <w:rFonts w:cs="Arial"/>
        </w:rPr>
        <w:t>.</w:t>
      </w:r>
      <w:r w:rsidR="00456B90">
        <w:rPr>
          <w:rFonts w:cs="Arial"/>
        </w:rPr>
        <w:t xml:space="preserve"> 574-575-576, 580-581, 611-612-613, 621-622-623.</w:t>
      </w:r>
    </w:p>
    <w:p w14:paraId="0C4AA386" w14:textId="77777777" w:rsidR="008E53B9" w:rsidRDefault="008E53B9" w:rsidP="00832A38">
      <w:pPr>
        <w:spacing w:line="276" w:lineRule="auto"/>
        <w:jc w:val="both"/>
        <w:rPr>
          <w:rFonts w:cs="Arial"/>
        </w:rPr>
      </w:pPr>
    </w:p>
    <w:p w14:paraId="267000A8" w14:textId="77777777" w:rsidR="000E35A0" w:rsidRDefault="00824652" w:rsidP="00832A38">
      <w:pPr>
        <w:spacing w:line="276" w:lineRule="auto"/>
        <w:jc w:val="both"/>
        <w:rPr>
          <w:rFonts w:cs="Arial"/>
        </w:rPr>
      </w:pPr>
      <w:r>
        <w:rPr>
          <w:rFonts w:ascii="Wingdings" w:hAnsi="Wingdings" w:cs="Arial"/>
        </w:rPr>
        <w:t></w:t>
      </w:r>
      <w:r>
        <w:rPr>
          <w:rFonts w:ascii="Wingdings" w:hAnsi="Wingdings" w:cs="Arial"/>
        </w:rPr>
        <w:t></w:t>
      </w:r>
      <w:r w:rsidR="000E35A0" w:rsidRPr="000E35A0">
        <w:rPr>
          <w:rFonts w:cs="Arial"/>
        </w:rPr>
        <w:t>Lettura, ascolto tramite il CD allega</w:t>
      </w:r>
      <w:r w:rsidR="009B7827">
        <w:rPr>
          <w:rFonts w:cs="Arial"/>
        </w:rPr>
        <w:t xml:space="preserve">to ed </w:t>
      </w:r>
      <w:r w:rsidR="000E35A0" w:rsidRPr="000E35A0">
        <w:rPr>
          <w:rFonts w:cs="Arial"/>
        </w:rPr>
        <w:t xml:space="preserve">esercizi </w:t>
      </w:r>
      <w:r w:rsidR="00AA6F05">
        <w:rPr>
          <w:rFonts w:cs="Arial"/>
        </w:rPr>
        <w:t>del testo</w:t>
      </w:r>
      <w:r w:rsidR="000E35A0" w:rsidRPr="000E35A0">
        <w:rPr>
          <w:rFonts w:cs="Arial"/>
        </w:rPr>
        <w:t>:</w:t>
      </w:r>
      <w:r w:rsidR="00145B0F">
        <w:rPr>
          <w:rFonts w:cs="Arial"/>
        </w:rPr>
        <w:t xml:space="preserve"> </w:t>
      </w:r>
      <w:r w:rsidR="000E35A0" w:rsidRPr="00760DBB">
        <w:rPr>
          <w:rFonts w:cs="Arial"/>
          <w:i/>
        </w:rPr>
        <w:t xml:space="preserve">The Canterbury </w:t>
      </w:r>
      <w:proofErr w:type="spellStart"/>
      <w:r w:rsidR="000E35A0" w:rsidRPr="00760DBB">
        <w:rPr>
          <w:rFonts w:cs="Arial"/>
          <w:i/>
        </w:rPr>
        <w:t>Tales</w:t>
      </w:r>
      <w:proofErr w:type="spellEnd"/>
      <w:r w:rsidR="000E35A0">
        <w:rPr>
          <w:rFonts w:cs="Arial"/>
        </w:rPr>
        <w:t xml:space="preserve">, ed. </w:t>
      </w:r>
      <w:r w:rsidR="009A69E0">
        <w:rPr>
          <w:rFonts w:cs="Arial"/>
        </w:rPr>
        <w:t xml:space="preserve">Black </w:t>
      </w:r>
      <w:proofErr w:type="spellStart"/>
      <w:r w:rsidR="009A69E0">
        <w:rPr>
          <w:rFonts w:cs="Arial"/>
        </w:rPr>
        <w:t>Cat</w:t>
      </w:r>
      <w:proofErr w:type="spellEnd"/>
      <w:r w:rsidR="005C1436">
        <w:rPr>
          <w:rFonts w:cs="Arial"/>
        </w:rPr>
        <w:t xml:space="preserve">, </w:t>
      </w:r>
      <w:r w:rsidR="000E35A0">
        <w:rPr>
          <w:rFonts w:cs="Arial"/>
        </w:rPr>
        <w:t>€ 9,80, ISBN: 978-88-</w:t>
      </w:r>
      <w:r w:rsidR="009A69E0">
        <w:rPr>
          <w:rFonts w:cs="Arial"/>
        </w:rPr>
        <w:t>530-1417-7.</w:t>
      </w:r>
    </w:p>
    <w:p w14:paraId="31D5F09E" w14:textId="77777777" w:rsidR="000E35A0" w:rsidRDefault="000E35A0" w:rsidP="00832A38">
      <w:pPr>
        <w:spacing w:line="276" w:lineRule="auto"/>
        <w:jc w:val="both"/>
        <w:rPr>
          <w:rFonts w:cs="Arial"/>
        </w:rPr>
      </w:pPr>
    </w:p>
    <w:p w14:paraId="777CB117" w14:textId="5E931943" w:rsidR="0086549C" w:rsidRDefault="00824652" w:rsidP="00832A38">
      <w:pPr>
        <w:spacing w:line="276" w:lineRule="auto"/>
        <w:jc w:val="both"/>
        <w:rPr>
          <w:rFonts w:cs="Arial"/>
        </w:rPr>
      </w:pPr>
      <w:r>
        <w:rPr>
          <w:rFonts w:ascii="Wingdings" w:hAnsi="Wingdings" w:cs="Arial"/>
        </w:rPr>
        <w:t></w:t>
      </w:r>
      <w:r>
        <w:rPr>
          <w:rFonts w:ascii="Wingdings" w:hAnsi="Wingdings" w:cs="Arial"/>
        </w:rPr>
        <w:t></w:t>
      </w:r>
      <w:r w:rsidR="0086549C" w:rsidRPr="00AA6F05">
        <w:rPr>
          <w:rFonts w:cs="Arial"/>
        </w:rPr>
        <w:t xml:space="preserve">Visione e </w:t>
      </w:r>
      <w:r w:rsidR="007005FC" w:rsidRPr="00AA6F05">
        <w:rPr>
          <w:rFonts w:cs="Arial"/>
        </w:rPr>
        <w:t>scheda riassuntiva</w:t>
      </w:r>
      <w:r w:rsidR="0086549C" w:rsidRPr="00AA6F05">
        <w:rPr>
          <w:rFonts w:cs="Arial"/>
        </w:rPr>
        <w:t xml:space="preserve"> di </w:t>
      </w:r>
      <w:r w:rsidR="00F00355">
        <w:rPr>
          <w:rFonts w:cs="Arial"/>
        </w:rPr>
        <w:t>tre</w:t>
      </w:r>
      <w:r w:rsidR="004F26DE">
        <w:rPr>
          <w:rFonts w:cs="Arial"/>
        </w:rPr>
        <w:t xml:space="preserve"> </w:t>
      </w:r>
      <w:r w:rsidR="0086549C" w:rsidRPr="00EA3051">
        <w:rPr>
          <w:rFonts w:cs="Arial"/>
        </w:rPr>
        <w:t>video</w:t>
      </w:r>
      <w:r w:rsidR="0086549C" w:rsidRPr="00AA6F05">
        <w:rPr>
          <w:rFonts w:cs="Arial"/>
        </w:rPr>
        <w:t xml:space="preserve"> dalla</w:t>
      </w:r>
      <w:r w:rsidR="0086549C">
        <w:rPr>
          <w:rFonts w:cs="Arial"/>
        </w:rPr>
        <w:t xml:space="preserve"> piattaforma TED </w:t>
      </w:r>
      <w:proofErr w:type="spellStart"/>
      <w:r w:rsidR="0086549C">
        <w:rPr>
          <w:rFonts w:cs="Arial"/>
        </w:rPr>
        <w:t>Talks</w:t>
      </w:r>
      <w:proofErr w:type="spellEnd"/>
      <w:r w:rsidR="0086549C">
        <w:rPr>
          <w:rFonts w:cs="Arial"/>
        </w:rPr>
        <w:t>.</w:t>
      </w:r>
    </w:p>
    <w:p w14:paraId="05A2BB71" w14:textId="77777777" w:rsidR="00722A19" w:rsidRDefault="00722A19" w:rsidP="00832A38">
      <w:pPr>
        <w:spacing w:line="276" w:lineRule="auto"/>
        <w:jc w:val="both"/>
        <w:rPr>
          <w:rFonts w:cs="Arial"/>
        </w:rPr>
      </w:pPr>
    </w:p>
    <w:p w14:paraId="3A888510" w14:textId="77777777" w:rsidR="001B78B6" w:rsidRDefault="001B78B6" w:rsidP="00832A38">
      <w:pPr>
        <w:spacing w:line="276" w:lineRule="auto"/>
        <w:jc w:val="both"/>
        <w:rPr>
          <w:rFonts w:cs="Arial"/>
        </w:rPr>
      </w:pPr>
    </w:p>
    <w:p w14:paraId="6F99C72A" w14:textId="4A259074" w:rsidR="005B48B1" w:rsidRPr="00147BED" w:rsidRDefault="00770252" w:rsidP="00832A38">
      <w:pPr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Testo consigliato per </w:t>
      </w:r>
      <w:r w:rsidR="00C819AD">
        <w:rPr>
          <w:rFonts w:cs="Arial"/>
          <w:b/>
        </w:rPr>
        <w:t>svolgere ulteriore esercizio</w:t>
      </w:r>
      <w:r w:rsidR="005B6988" w:rsidRPr="00147BED">
        <w:rPr>
          <w:rFonts w:cs="Arial"/>
          <w:b/>
        </w:rPr>
        <w:t>:</w:t>
      </w:r>
    </w:p>
    <w:p w14:paraId="19453B01" w14:textId="77777777" w:rsidR="004D7D15" w:rsidRDefault="004D7D15" w:rsidP="00676CE9">
      <w:pPr>
        <w:spacing w:line="276" w:lineRule="auto"/>
        <w:jc w:val="both"/>
        <w:rPr>
          <w:rFonts w:cs="Arial"/>
        </w:rPr>
      </w:pPr>
    </w:p>
    <w:p w14:paraId="0DF0D07C" w14:textId="4F9F15C9" w:rsidR="00676CE9" w:rsidRDefault="00676CE9" w:rsidP="00676CE9">
      <w:pPr>
        <w:spacing w:line="276" w:lineRule="auto"/>
        <w:jc w:val="both"/>
        <w:rPr>
          <w:rFonts w:cs="Arial"/>
        </w:rPr>
      </w:pPr>
      <w:proofErr w:type="spellStart"/>
      <w:r>
        <w:rPr>
          <w:rFonts w:cs="Arial"/>
          <w:i/>
        </w:rPr>
        <w:t>Bridging</w:t>
      </w:r>
      <w:proofErr w:type="spellEnd"/>
      <w:r>
        <w:rPr>
          <w:rFonts w:cs="Arial"/>
          <w:i/>
        </w:rPr>
        <w:t xml:space="preserve"> </w:t>
      </w:r>
      <w:proofErr w:type="spellStart"/>
      <w:r>
        <w:rPr>
          <w:rFonts w:cs="Arial"/>
          <w:i/>
        </w:rPr>
        <w:t>Files</w:t>
      </w:r>
      <w:proofErr w:type="spellEnd"/>
      <w:r>
        <w:rPr>
          <w:rFonts w:cs="Arial"/>
          <w:i/>
        </w:rPr>
        <w:t xml:space="preserve"> 3 – New Edition</w:t>
      </w:r>
      <w:r>
        <w:rPr>
          <w:rFonts w:cs="Arial"/>
        </w:rPr>
        <w:t xml:space="preserve">, di Patrizia Fiocchi e Andrew Pitt, ed. </w:t>
      </w:r>
      <w:proofErr w:type="spellStart"/>
      <w:r>
        <w:rPr>
          <w:rFonts w:cs="Arial"/>
        </w:rPr>
        <w:t>Trinity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Whitebridg</w:t>
      </w:r>
      <w:r w:rsidR="004D7D15">
        <w:rPr>
          <w:rFonts w:cs="Arial"/>
        </w:rPr>
        <w:t>e</w:t>
      </w:r>
      <w:proofErr w:type="spellEnd"/>
      <w:r w:rsidR="004D7D15">
        <w:rPr>
          <w:rFonts w:cs="Arial"/>
        </w:rPr>
        <w:t>, €</w:t>
      </w:r>
      <w:r w:rsidR="00106A14">
        <w:rPr>
          <w:rFonts w:cs="Arial"/>
        </w:rPr>
        <w:t>8</w:t>
      </w:r>
      <w:r w:rsidR="00B54B68">
        <w:rPr>
          <w:rFonts w:cs="Arial"/>
        </w:rPr>
        <w:t>,00, ISBN: 978-88-89950-58-6</w:t>
      </w:r>
      <w:r>
        <w:rPr>
          <w:rFonts w:cs="Arial"/>
        </w:rPr>
        <w:t>.</w:t>
      </w:r>
    </w:p>
    <w:p w14:paraId="6A7AEE79" w14:textId="77777777" w:rsidR="001F0820" w:rsidRPr="00B832FD" w:rsidRDefault="001F0820" w:rsidP="001F0820">
      <w:pPr>
        <w:spacing w:line="276" w:lineRule="auto"/>
        <w:jc w:val="both"/>
        <w:rPr>
          <w:rFonts w:cs="Arial"/>
        </w:rPr>
      </w:pPr>
    </w:p>
    <w:p w14:paraId="091B9876" w14:textId="77777777" w:rsidR="005B6988" w:rsidRPr="00B832FD" w:rsidRDefault="005B6988" w:rsidP="001F0820">
      <w:pPr>
        <w:spacing w:line="276" w:lineRule="auto"/>
        <w:jc w:val="both"/>
        <w:rPr>
          <w:rFonts w:cs="Arial"/>
        </w:rPr>
      </w:pPr>
    </w:p>
    <w:p w14:paraId="02B4AE0E" w14:textId="77777777" w:rsidR="00C32473" w:rsidRPr="00B832FD" w:rsidRDefault="00C32473" w:rsidP="00832A38">
      <w:pPr>
        <w:spacing w:line="276" w:lineRule="auto"/>
        <w:jc w:val="both"/>
        <w:rPr>
          <w:rFonts w:cs="Arial"/>
        </w:rPr>
      </w:pPr>
    </w:p>
    <w:p w14:paraId="6885F1A0" w14:textId="3EC83B09" w:rsidR="00EB5DF2" w:rsidRPr="009359A0" w:rsidRDefault="00EB5DF2" w:rsidP="00832A38">
      <w:pPr>
        <w:spacing w:line="276" w:lineRule="auto"/>
        <w:jc w:val="both"/>
        <w:rPr>
          <w:rFonts w:cs="Arial"/>
        </w:rPr>
      </w:pPr>
      <w:r w:rsidRPr="009359A0">
        <w:rPr>
          <w:rFonts w:cs="Arial"/>
        </w:rPr>
        <w:t xml:space="preserve">Bergamo, </w:t>
      </w:r>
      <w:r w:rsidR="00770252">
        <w:rPr>
          <w:rFonts w:cs="Arial"/>
        </w:rPr>
        <w:t>13</w:t>
      </w:r>
      <w:r w:rsidR="00E85988">
        <w:rPr>
          <w:rFonts w:cs="Arial"/>
        </w:rPr>
        <w:t>/06/19</w:t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  <w:r w:rsidRPr="009359A0">
        <w:rPr>
          <w:rFonts w:cs="Arial"/>
        </w:rPr>
        <w:tab/>
      </w:r>
    </w:p>
    <w:p w14:paraId="75937D36" w14:textId="77777777" w:rsidR="005B48B1" w:rsidRDefault="005B48B1" w:rsidP="00F85FB6">
      <w:pPr>
        <w:ind w:left="6840"/>
        <w:jc w:val="both"/>
        <w:rPr>
          <w:rFonts w:cs="Arial"/>
        </w:rPr>
      </w:pPr>
    </w:p>
    <w:p w14:paraId="36377BA6" w14:textId="77777777" w:rsidR="00EB5DF2" w:rsidRPr="009359A0" w:rsidRDefault="00EB5DF2" w:rsidP="00F85FB6">
      <w:pPr>
        <w:ind w:left="6840"/>
        <w:jc w:val="both"/>
        <w:rPr>
          <w:rFonts w:cs="Arial"/>
        </w:rPr>
      </w:pPr>
      <w:r w:rsidRPr="009359A0">
        <w:rPr>
          <w:rFonts w:cs="Arial"/>
        </w:rPr>
        <w:t xml:space="preserve">Il </w:t>
      </w:r>
      <w:r w:rsidR="005B48B1">
        <w:rPr>
          <w:rFonts w:cs="Arial"/>
        </w:rPr>
        <w:t>docente, prof.</w:t>
      </w:r>
      <w:r w:rsidR="00D86050">
        <w:rPr>
          <w:rFonts w:cs="Arial"/>
        </w:rPr>
        <w:t>ssa</w:t>
      </w:r>
    </w:p>
    <w:p w14:paraId="098F730A" w14:textId="77777777" w:rsidR="00EB5DF2" w:rsidRDefault="00EB5DF2" w:rsidP="00F85FB6">
      <w:pPr>
        <w:ind w:left="6840"/>
        <w:jc w:val="both"/>
        <w:rPr>
          <w:rFonts w:cs="Arial"/>
        </w:rPr>
      </w:pPr>
    </w:p>
    <w:p w14:paraId="5F3CF10A" w14:textId="77777777" w:rsidR="005B48B1" w:rsidRPr="009359A0" w:rsidRDefault="00C7191E" w:rsidP="00F85FB6">
      <w:pPr>
        <w:ind w:left="6840"/>
        <w:jc w:val="both"/>
        <w:rPr>
          <w:rFonts w:cs="Arial"/>
        </w:rPr>
      </w:pPr>
      <w:r>
        <w:rPr>
          <w:rFonts w:cs="Arial"/>
        </w:rPr>
        <w:t>Erica C</w:t>
      </w:r>
      <w:r w:rsidR="00D86050">
        <w:rPr>
          <w:rFonts w:cs="Arial"/>
        </w:rPr>
        <w:t>ancelli</w:t>
      </w:r>
    </w:p>
    <w:sectPr w:rsidR="005B48B1" w:rsidRPr="009359A0" w:rsidSect="001A51D3">
      <w:pgSz w:w="11907" w:h="16839" w:code="9"/>
      <w:pgMar w:top="719" w:right="1134" w:bottom="89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09AF3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47240B9"/>
    <w:multiLevelType w:val="hybridMultilevel"/>
    <w:tmpl w:val="8FB201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934894C">
      <w:start w:val="1"/>
      <w:numFmt w:val="bullet"/>
      <w:lvlText w:val="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057A8F"/>
    <w:multiLevelType w:val="hybridMultilevel"/>
    <w:tmpl w:val="237EDF62"/>
    <w:lvl w:ilvl="0" w:tplc="81F03A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CA568B"/>
    <w:multiLevelType w:val="hybridMultilevel"/>
    <w:tmpl w:val="189EDD42"/>
    <w:lvl w:ilvl="0" w:tplc="0F7ED2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806E7"/>
    <w:multiLevelType w:val="hybridMultilevel"/>
    <w:tmpl w:val="BB6A8038"/>
    <w:lvl w:ilvl="0" w:tplc="9AD441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42508B"/>
    <w:multiLevelType w:val="hybridMultilevel"/>
    <w:tmpl w:val="9DCE5CE0"/>
    <w:lvl w:ilvl="0" w:tplc="FCE2ED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A61A8E"/>
    <w:multiLevelType w:val="hybridMultilevel"/>
    <w:tmpl w:val="94BA3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1B4A5F"/>
    <w:multiLevelType w:val="hybridMultilevel"/>
    <w:tmpl w:val="7E6C8B62"/>
    <w:lvl w:ilvl="0" w:tplc="065A2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44E9E"/>
    <w:multiLevelType w:val="hybridMultilevel"/>
    <w:tmpl w:val="DB3042DC"/>
    <w:lvl w:ilvl="0" w:tplc="DFDA64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BE47C6"/>
    <w:multiLevelType w:val="hybridMultilevel"/>
    <w:tmpl w:val="E688700A"/>
    <w:lvl w:ilvl="0" w:tplc="44B2BF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2A13D7"/>
    <w:multiLevelType w:val="hybridMultilevel"/>
    <w:tmpl w:val="8A1E0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430D4E"/>
    <w:multiLevelType w:val="hybridMultilevel"/>
    <w:tmpl w:val="CACA25A2"/>
    <w:lvl w:ilvl="0" w:tplc="CA84E11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8D0F11"/>
    <w:multiLevelType w:val="hybridMultilevel"/>
    <w:tmpl w:val="5BF8B9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435C4E"/>
    <w:multiLevelType w:val="hybridMultilevel"/>
    <w:tmpl w:val="80CA5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C96C7F"/>
    <w:multiLevelType w:val="hybridMultilevel"/>
    <w:tmpl w:val="2CD2C5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0"/>
  </w:num>
  <w:num w:numId="10">
    <w:abstractNumId w:val="1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3"/>
  </w:num>
  <w:num w:numId="14">
    <w:abstractNumId w:val="11"/>
  </w:num>
  <w:num w:numId="15">
    <w:abstractNumId w:val="15"/>
  </w:num>
  <w:num w:numId="16">
    <w:abstractNumId w:val="12"/>
  </w:num>
  <w:num w:numId="17">
    <w:abstractNumId w:val="7"/>
  </w:num>
  <w:num w:numId="18">
    <w:abstractNumId w:val="8"/>
  </w:num>
  <w:num w:numId="19">
    <w:abstractNumId w:val="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attachedTemplate r:id="rId1"/>
  <w:defaultTabStop w:val="708"/>
  <w:hyphenationZone w:val="283"/>
  <w:noPunctuationKerning/>
  <w:characterSpacingControl w:val="doNotCompress"/>
  <w:savePreviewPicture/>
  <w:compat>
    <w:compatSetting w:name="compatibilityMode" w:uri="http://schemas.microsoft.com/office/word" w:val="12"/>
  </w:compat>
  <w:rsids>
    <w:rsidRoot w:val="003F44ED"/>
    <w:rsid w:val="000055CF"/>
    <w:rsid w:val="00007E20"/>
    <w:rsid w:val="00015E23"/>
    <w:rsid w:val="000403C2"/>
    <w:rsid w:val="00095089"/>
    <w:rsid w:val="000977AE"/>
    <w:rsid w:val="000A2066"/>
    <w:rsid w:val="000A367C"/>
    <w:rsid w:val="000B5873"/>
    <w:rsid w:val="000C469C"/>
    <w:rsid w:val="000D4FC9"/>
    <w:rsid w:val="000D70A6"/>
    <w:rsid w:val="000D7B42"/>
    <w:rsid w:val="000E35A0"/>
    <w:rsid w:val="000F4CEE"/>
    <w:rsid w:val="00104F0D"/>
    <w:rsid w:val="00106A14"/>
    <w:rsid w:val="001335AE"/>
    <w:rsid w:val="00134CA3"/>
    <w:rsid w:val="00145B0F"/>
    <w:rsid w:val="001475B3"/>
    <w:rsid w:val="00147BED"/>
    <w:rsid w:val="00151A68"/>
    <w:rsid w:val="001634ED"/>
    <w:rsid w:val="001767CF"/>
    <w:rsid w:val="00192C4D"/>
    <w:rsid w:val="001955BE"/>
    <w:rsid w:val="00196788"/>
    <w:rsid w:val="001A1506"/>
    <w:rsid w:val="001A51D3"/>
    <w:rsid w:val="001A5ED3"/>
    <w:rsid w:val="001B3F4F"/>
    <w:rsid w:val="001B78B6"/>
    <w:rsid w:val="001B7CF2"/>
    <w:rsid w:val="001E18ED"/>
    <w:rsid w:val="001E1EC6"/>
    <w:rsid w:val="001F0820"/>
    <w:rsid w:val="0020021F"/>
    <w:rsid w:val="00200F1C"/>
    <w:rsid w:val="00201518"/>
    <w:rsid w:val="002103DC"/>
    <w:rsid w:val="00214191"/>
    <w:rsid w:val="00216532"/>
    <w:rsid w:val="00220574"/>
    <w:rsid w:val="00267D05"/>
    <w:rsid w:val="00272C9C"/>
    <w:rsid w:val="0029211B"/>
    <w:rsid w:val="002C13EE"/>
    <w:rsid w:val="002D4E6B"/>
    <w:rsid w:val="002E2C1D"/>
    <w:rsid w:val="00302C14"/>
    <w:rsid w:val="00327F24"/>
    <w:rsid w:val="00334D4E"/>
    <w:rsid w:val="0035040F"/>
    <w:rsid w:val="00360C84"/>
    <w:rsid w:val="00391F73"/>
    <w:rsid w:val="003955CF"/>
    <w:rsid w:val="003A765D"/>
    <w:rsid w:val="003B4D27"/>
    <w:rsid w:val="003B6CEF"/>
    <w:rsid w:val="003F44ED"/>
    <w:rsid w:val="004122A5"/>
    <w:rsid w:val="0043742C"/>
    <w:rsid w:val="00444247"/>
    <w:rsid w:val="00452452"/>
    <w:rsid w:val="00456B90"/>
    <w:rsid w:val="004762E7"/>
    <w:rsid w:val="004B26FA"/>
    <w:rsid w:val="004C42D2"/>
    <w:rsid w:val="004C51DC"/>
    <w:rsid w:val="004D4435"/>
    <w:rsid w:val="004D7D15"/>
    <w:rsid w:val="004E0E9C"/>
    <w:rsid w:val="004E0FC8"/>
    <w:rsid w:val="004F26DE"/>
    <w:rsid w:val="004F461A"/>
    <w:rsid w:val="00514B41"/>
    <w:rsid w:val="00525970"/>
    <w:rsid w:val="005A6D50"/>
    <w:rsid w:val="005B1570"/>
    <w:rsid w:val="005B48B1"/>
    <w:rsid w:val="005B6988"/>
    <w:rsid w:val="005C1436"/>
    <w:rsid w:val="005D22B0"/>
    <w:rsid w:val="005E0398"/>
    <w:rsid w:val="005E13D4"/>
    <w:rsid w:val="005E1538"/>
    <w:rsid w:val="005F2F15"/>
    <w:rsid w:val="005F5349"/>
    <w:rsid w:val="005F7F03"/>
    <w:rsid w:val="006223D2"/>
    <w:rsid w:val="00632C98"/>
    <w:rsid w:val="00632CED"/>
    <w:rsid w:val="00643266"/>
    <w:rsid w:val="00652063"/>
    <w:rsid w:val="00666F01"/>
    <w:rsid w:val="00676CE9"/>
    <w:rsid w:val="0068178D"/>
    <w:rsid w:val="006A066A"/>
    <w:rsid w:val="006C4770"/>
    <w:rsid w:val="006D7A59"/>
    <w:rsid w:val="007005FC"/>
    <w:rsid w:val="00713C52"/>
    <w:rsid w:val="00714FEE"/>
    <w:rsid w:val="00722509"/>
    <w:rsid w:val="00722A19"/>
    <w:rsid w:val="00760DBB"/>
    <w:rsid w:val="00770252"/>
    <w:rsid w:val="007748B1"/>
    <w:rsid w:val="0077572C"/>
    <w:rsid w:val="00775B2D"/>
    <w:rsid w:val="00777B2C"/>
    <w:rsid w:val="007949D1"/>
    <w:rsid w:val="007965F3"/>
    <w:rsid w:val="0079697B"/>
    <w:rsid w:val="007A4620"/>
    <w:rsid w:val="007B64B1"/>
    <w:rsid w:val="007C5DB4"/>
    <w:rsid w:val="007E3703"/>
    <w:rsid w:val="007E744B"/>
    <w:rsid w:val="007F5003"/>
    <w:rsid w:val="007F5494"/>
    <w:rsid w:val="00801649"/>
    <w:rsid w:val="0081159D"/>
    <w:rsid w:val="008153C6"/>
    <w:rsid w:val="00816D88"/>
    <w:rsid w:val="00824652"/>
    <w:rsid w:val="00832A38"/>
    <w:rsid w:val="00853985"/>
    <w:rsid w:val="0086549C"/>
    <w:rsid w:val="0086678A"/>
    <w:rsid w:val="0088059B"/>
    <w:rsid w:val="00885191"/>
    <w:rsid w:val="00893A48"/>
    <w:rsid w:val="008B7E84"/>
    <w:rsid w:val="008E53B9"/>
    <w:rsid w:val="008E74D5"/>
    <w:rsid w:val="008F558C"/>
    <w:rsid w:val="00904D62"/>
    <w:rsid w:val="009359A0"/>
    <w:rsid w:val="009647BE"/>
    <w:rsid w:val="00970068"/>
    <w:rsid w:val="009856D7"/>
    <w:rsid w:val="009A015C"/>
    <w:rsid w:val="009A3F58"/>
    <w:rsid w:val="009A69E0"/>
    <w:rsid w:val="009B7827"/>
    <w:rsid w:val="009D2CC8"/>
    <w:rsid w:val="009D5708"/>
    <w:rsid w:val="009E3A28"/>
    <w:rsid w:val="009E6576"/>
    <w:rsid w:val="009F08C7"/>
    <w:rsid w:val="00A05496"/>
    <w:rsid w:val="00A06C2A"/>
    <w:rsid w:val="00A43B51"/>
    <w:rsid w:val="00A5741C"/>
    <w:rsid w:val="00A60E92"/>
    <w:rsid w:val="00A63C7F"/>
    <w:rsid w:val="00A76DD7"/>
    <w:rsid w:val="00A91CE2"/>
    <w:rsid w:val="00A9218F"/>
    <w:rsid w:val="00A95FC1"/>
    <w:rsid w:val="00AA6F05"/>
    <w:rsid w:val="00AF499D"/>
    <w:rsid w:val="00B00E26"/>
    <w:rsid w:val="00B02793"/>
    <w:rsid w:val="00B0664E"/>
    <w:rsid w:val="00B25AB8"/>
    <w:rsid w:val="00B47339"/>
    <w:rsid w:val="00B54B68"/>
    <w:rsid w:val="00B832FD"/>
    <w:rsid w:val="00BA15F9"/>
    <w:rsid w:val="00BA271E"/>
    <w:rsid w:val="00BA5429"/>
    <w:rsid w:val="00BB3C07"/>
    <w:rsid w:val="00BC5506"/>
    <w:rsid w:val="00C103FB"/>
    <w:rsid w:val="00C1603E"/>
    <w:rsid w:val="00C32473"/>
    <w:rsid w:val="00C441C4"/>
    <w:rsid w:val="00C47BF9"/>
    <w:rsid w:val="00C61615"/>
    <w:rsid w:val="00C656F0"/>
    <w:rsid w:val="00C66372"/>
    <w:rsid w:val="00C7191E"/>
    <w:rsid w:val="00C73B4F"/>
    <w:rsid w:val="00C819AD"/>
    <w:rsid w:val="00C83204"/>
    <w:rsid w:val="00CA7389"/>
    <w:rsid w:val="00CC31E6"/>
    <w:rsid w:val="00CD4A12"/>
    <w:rsid w:val="00CF43C4"/>
    <w:rsid w:val="00CF6FC7"/>
    <w:rsid w:val="00D0763C"/>
    <w:rsid w:val="00D25913"/>
    <w:rsid w:val="00D343F2"/>
    <w:rsid w:val="00D51324"/>
    <w:rsid w:val="00D53579"/>
    <w:rsid w:val="00D60C61"/>
    <w:rsid w:val="00D652AD"/>
    <w:rsid w:val="00D65483"/>
    <w:rsid w:val="00D76024"/>
    <w:rsid w:val="00D86050"/>
    <w:rsid w:val="00D91A37"/>
    <w:rsid w:val="00DA1725"/>
    <w:rsid w:val="00DA74B4"/>
    <w:rsid w:val="00DE710E"/>
    <w:rsid w:val="00DE78E8"/>
    <w:rsid w:val="00E00D74"/>
    <w:rsid w:val="00E37814"/>
    <w:rsid w:val="00E760AF"/>
    <w:rsid w:val="00E85988"/>
    <w:rsid w:val="00EA3051"/>
    <w:rsid w:val="00EB5DF2"/>
    <w:rsid w:val="00EC1150"/>
    <w:rsid w:val="00EC7B2B"/>
    <w:rsid w:val="00EE1345"/>
    <w:rsid w:val="00EE3601"/>
    <w:rsid w:val="00F00355"/>
    <w:rsid w:val="00F013D6"/>
    <w:rsid w:val="00F04987"/>
    <w:rsid w:val="00F122A1"/>
    <w:rsid w:val="00F166E2"/>
    <w:rsid w:val="00F45329"/>
    <w:rsid w:val="00F6039B"/>
    <w:rsid w:val="00F72760"/>
    <w:rsid w:val="00F746A5"/>
    <w:rsid w:val="00F85FB6"/>
    <w:rsid w:val="00FB2876"/>
    <w:rsid w:val="00FC27DF"/>
    <w:rsid w:val="00FD7AA1"/>
    <w:rsid w:val="00FE0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BB6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55CF"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rsid w:val="003955CF"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rsid w:val="003955CF"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rsid w:val="003955CF"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rsid w:val="003955CF"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3955CF"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sid w:val="003955CF"/>
    <w:rPr>
      <w:rFonts w:ascii="Tahoma" w:hAnsi="Tahoma" w:cs="Tahoma"/>
      <w:sz w:val="22"/>
    </w:rPr>
  </w:style>
  <w:style w:type="character" w:styleId="Collegamentoipertestuale">
    <w:name w:val="Hyperlink"/>
    <w:semiHidden/>
    <w:rsid w:val="003955CF"/>
    <w:rPr>
      <w:color w:val="0000FF"/>
      <w:u w:val="single"/>
    </w:rPr>
  </w:style>
  <w:style w:type="paragraph" w:styleId="Corpodeltesto3">
    <w:name w:val="Body Text 3"/>
    <w:basedOn w:val="Normale"/>
    <w:semiHidden/>
    <w:rsid w:val="003955CF"/>
    <w:rPr>
      <w:sz w:val="22"/>
      <w:szCs w:val="20"/>
    </w:rPr>
  </w:style>
  <w:style w:type="paragraph" w:styleId="Paragrafoelenco">
    <w:name w:val="List Paragraph"/>
    <w:basedOn w:val="Normale"/>
    <w:qFormat/>
    <w:rsid w:val="003955CF"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rsid w:val="003955CF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46A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746A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Arial" w:hAnsi="Arial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Tahoma" w:hAnsi="Tahoma" w:cs="Tahoma"/>
      <w:b/>
      <w:bCs/>
      <w:sz w:val="22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rFonts w:cs="Arial"/>
      <w:b/>
      <w:bCs/>
    </w:rPr>
  </w:style>
  <w:style w:type="paragraph" w:styleId="Titolo5">
    <w:name w:val="heading 5"/>
    <w:basedOn w:val="Normale"/>
    <w:next w:val="Normale"/>
    <w:qFormat/>
    <w:pPr>
      <w:keepNext/>
      <w:outlineLvl w:val="4"/>
    </w:pPr>
    <w:rPr>
      <w:rFonts w:ascii="Times New Roman" w:hAnsi="Times New Roman"/>
      <w:b/>
      <w:sz w:val="28"/>
      <w:szCs w:val="2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60E92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Pr>
      <w:rFonts w:ascii="Tahoma" w:hAnsi="Tahoma" w:cs="Tahoma"/>
      <w:b/>
      <w:bCs/>
      <w:lang w:val="en-US"/>
    </w:rPr>
  </w:style>
  <w:style w:type="paragraph" w:styleId="Corpodeltesto2">
    <w:name w:val="Body Text 2"/>
    <w:basedOn w:val="Normale"/>
    <w:semiHidden/>
    <w:rPr>
      <w:rFonts w:ascii="Tahoma" w:hAnsi="Tahoma" w:cs="Tahoma"/>
      <w:sz w:val="22"/>
    </w:rPr>
  </w:style>
  <w:style w:type="character" w:styleId="Collegamentoipertestuale">
    <w:name w:val="Hyperlink"/>
    <w:semiHidden/>
    <w:rPr>
      <w:color w:val="0000FF"/>
      <w:u w:val="single"/>
    </w:rPr>
  </w:style>
  <w:style w:type="paragraph" w:styleId="Corpodeltesto3">
    <w:name w:val="Body Text 3"/>
    <w:basedOn w:val="Normale"/>
    <w:semiHidden/>
    <w:rPr>
      <w:sz w:val="22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Tahoma" w:eastAsia="Calibri" w:hAnsi="Tahoma" w:cs="Tahoma"/>
      <w:szCs w:val="20"/>
      <w:lang w:eastAsia="en-US"/>
    </w:r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  <w:rPr>
      <w:rFonts w:ascii="Times New Roman" w:hAnsi="Times New Roman"/>
    </w:rPr>
  </w:style>
  <w:style w:type="character" w:customStyle="1" w:styleId="Titolo6Carattere">
    <w:name w:val="Titolo 6 Carattere"/>
    <w:link w:val="Titolo6"/>
    <w:uiPriority w:val="9"/>
    <w:semiHidden/>
    <w:rsid w:val="00A60E92"/>
    <w:rPr>
      <w:rFonts w:ascii="Calibri" w:eastAsia="Times New Roman" w:hAnsi="Calibri" w:cs="Times New Roman"/>
      <w:b/>
      <w:bCs/>
      <w:sz w:val="22"/>
      <w:szCs w:val="22"/>
    </w:rPr>
  </w:style>
  <w:style w:type="paragraph" w:styleId="Intestazione">
    <w:name w:val="header"/>
    <w:basedOn w:val="Normale"/>
    <w:link w:val="IntestazioneCarattere"/>
    <w:semiHidden/>
    <w:rsid w:val="00C61615"/>
    <w:pPr>
      <w:tabs>
        <w:tab w:val="center" w:pos="4819"/>
        <w:tab w:val="right" w:pos="9638"/>
      </w:tabs>
    </w:pPr>
    <w:rPr>
      <w:rFonts w:ascii="Times New Roman" w:hAnsi="Times New Roman"/>
      <w:lang w:val="x-none" w:eastAsia="x-none"/>
    </w:rPr>
  </w:style>
  <w:style w:type="character" w:customStyle="1" w:styleId="IntestazioneCarattere">
    <w:name w:val="Intestazione Carattere"/>
    <w:link w:val="Intestazione"/>
    <w:semiHidden/>
    <w:rsid w:val="00C61615"/>
    <w:rPr>
      <w:sz w:val="24"/>
      <w:szCs w:val="24"/>
    </w:rPr>
  </w:style>
  <w:style w:type="table" w:styleId="Grigliatabella">
    <w:name w:val="Table Grid"/>
    <w:basedOn w:val="Tabellanormale"/>
    <w:uiPriority w:val="59"/>
    <w:rsid w:val="005B48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46A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746A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mailto:bgpc02000c@istruzione.it" TargetMode="External"/><Relationship Id="rId8" Type="http://schemas.openxmlformats.org/officeDocument/2006/relationships/hyperlink" Target="mailto:bgpc02000c@pec.istruzione.it" TargetMode="External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cario\Desktop\Liceo%20Classico%20Stat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Settings\vicario\Desktop\Liceo Classico Statale.dot</Template>
  <TotalTime>47</TotalTime>
  <Pages>1</Pages>
  <Words>147</Words>
  <Characters>842</Characters>
  <Application>Microsoft Macintosh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sarpi</Company>
  <LinksUpToDate>false</LinksUpToDate>
  <CharactersWithSpaces>988</CharactersWithSpaces>
  <SharedDoc>false</SharedDoc>
  <HLinks>
    <vt:vector size="12" baseType="variant">
      <vt:variant>
        <vt:i4>5439613</vt:i4>
      </vt:variant>
      <vt:variant>
        <vt:i4>3</vt:i4>
      </vt:variant>
      <vt:variant>
        <vt:i4>0</vt:i4>
      </vt:variant>
      <vt:variant>
        <vt:i4>5</vt:i4>
      </vt:variant>
      <vt:variant>
        <vt:lpwstr>mailto:bgpc02000c@pec.istruzione.it</vt:lpwstr>
      </vt:variant>
      <vt:variant>
        <vt:lpwstr/>
      </vt:variant>
      <vt:variant>
        <vt:i4>1572974</vt:i4>
      </vt:variant>
      <vt:variant>
        <vt:i4>0</vt:i4>
      </vt:variant>
      <vt:variant>
        <vt:i4>0</vt:i4>
      </vt:variant>
      <vt:variant>
        <vt:i4>5</vt:i4>
      </vt:variant>
      <vt:variant>
        <vt:lpwstr>mailto:bgpc02000c@istruzione.it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vicario</dc:creator>
  <cp:keywords/>
  <dc:description/>
  <cp:lastModifiedBy>Erica Cancelli</cp:lastModifiedBy>
  <cp:revision>69</cp:revision>
  <cp:lastPrinted>2015-05-23T07:57:00Z</cp:lastPrinted>
  <dcterms:created xsi:type="dcterms:W3CDTF">2018-06-05T16:56:00Z</dcterms:created>
  <dcterms:modified xsi:type="dcterms:W3CDTF">2019-06-13T12:14:00Z</dcterms:modified>
</cp:coreProperties>
</file>