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EB5DF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EB5DF2" w:rsidRDefault="001654DA">
            <w:pPr>
              <w:jc w:val="center"/>
              <w:rPr>
                <w:rFonts w:cs="Arial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57.05pt">
                  <v:imagedata r:id="rId5" o:title="DEF_COL"/>
                </v:shape>
              </w:pict>
            </w:r>
          </w:p>
        </w:tc>
        <w:tc>
          <w:tcPr>
            <w:tcW w:w="6840" w:type="dxa"/>
            <w:hideMark/>
          </w:tcPr>
          <w:p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EB5DF2" w:rsidRDefault="001654DA">
            <w:pPr>
              <w:jc w:val="center"/>
              <w:rPr>
                <w:rFonts w:cs="Arial"/>
                <w:lang w:val="en-US"/>
              </w:rPr>
            </w:pPr>
            <w:r w:rsidRPr="001654DA">
              <w:rPr>
                <w:rFonts w:cs="Arial"/>
                <w:lang w:val="en-US"/>
              </w:rPr>
              <w:pict>
                <v:shape id="_x0000_i1026" type="#_x0000_t75" style="width:47.7pt;height:53.3pt">
                  <v:imagedata r:id="rId8" o:title="Lo-stemma-della-Repubblica-Italiana"/>
                </v:shape>
              </w:pict>
            </w:r>
          </w:p>
        </w:tc>
      </w:tr>
    </w:tbl>
    <w:p w:rsidR="00EB5DF2" w:rsidRDefault="00EB5DF2">
      <w:pPr>
        <w:rPr>
          <w:rFonts w:cs="Arial"/>
        </w:rPr>
      </w:pPr>
    </w:p>
    <w:p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</w:p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Classe: ____</w:t>
            </w:r>
            <w:r w:rsidR="00CD1F8A">
              <w:rPr>
                <w:rFonts w:cs="Arial"/>
              </w:rPr>
              <w:t>I</w:t>
            </w:r>
            <w:r w:rsidRPr="00D53579">
              <w:rPr>
                <w:rFonts w:cs="Arial"/>
              </w:rPr>
              <w:t>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Sezione: ___</w:t>
            </w:r>
            <w:r w:rsidR="00CD1F8A">
              <w:rPr>
                <w:rFonts w:cs="Arial"/>
              </w:rPr>
              <w:t>G</w:t>
            </w:r>
            <w:r w:rsidRPr="00D53579">
              <w:rPr>
                <w:rFonts w:cs="Arial"/>
              </w:rPr>
              <w:t>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CD1F8A">
            <w:pPr>
              <w:rPr>
                <w:rFonts w:cs="Arial"/>
              </w:rPr>
            </w:pPr>
            <w:r>
              <w:rPr>
                <w:rFonts w:cs="Arial"/>
              </w:rPr>
              <w:t>Materia: __Storia</w:t>
            </w:r>
            <w:r w:rsidR="005B48B1" w:rsidRPr="00D53579">
              <w:rPr>
                <w:rFonts w:cs="Arial"/>
              </w:rPr>
              <w:t>_________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Prof.: _</w:t>
            </w:r>
            <w:r w:rsidR="00CD1F8A">
              <w:rPr>
                <w:rFonts w:cs="Arial"/>
              </w:rPr>
              <w:t>Spadaro</w:t>
            </w:r>
            <w:r w:rsidRPr="00D53579">
              <w:rPr>
                <w:rFonts w:cs="Arial"/>
              </w:rPr>
              <w:t>_________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</w:tbl>
    <w:p w:rsidR="005B48B1" w:rsidRDefault="005B48B1">
      <w:pPr>
        <w:rPr>
          <w:rFonts w:cs="Arial"/>
        </w:rPr>
      </w:pPr>
    </w:p>
    <w:p w:rsidR="00EB5DF2" w:rsidRDefault="00FB2346">
      <w:pPr>
        <w:rPr>
          <w:rFonts w:cs="Arial"/>
        </w:rPr>
      </w:pPr>
      <w:r>
        <w:rPr>
          <w:rFonts w:cs="Arial"/>
        </w:rPr>
        <w:t>Ripasso</w:t>
      </w:r>
      <w:r w:rsidR="00CD1F8A">
        <w:rPr>
          <w:rFonts w:cs="Arial"/>
        </w:rPr>
        <w:t xml:space="preserve"> dei capitoli 9 , 10  e 11 (fino a p.257).</w:t>
      </w:r>
    </w:p>
    <w:p w:rsidR="00CD1F8A" w:rsidRDefault="00CD1F8A">
      <w:pPr>
        <w:rPr>
          <w:rFonts w:cs="Arial"/>
        </w:rPr>
      </w:pPr>
      <w:r>
        <w:rPr>
          <w:rFonts w:cs="Arial"/>
        </w:rPr>
        <w:t>Leggere “Alexandros. Il figlio del sogno” di Valerio Massimo Manfredi</w:t>
      </w:r>
    </w:p>
    <w:p w:rsidR="00CD1F8A" w:rsidRDefault="00CD1F8A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Pr="009359A0" w:rsidRDefault="005B48B1">
      <w:pPr>
        <w:rPr>
          <w:rFonts w:cs="Arial"/>
        </w:rPr>
      </w:pPr>
    </w:p>
    <w:p w:rsidR="00EB5DF2" w:rsidRPr="009359A0" w:rsidRDefault="00EB5DF2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1654DA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1654DA" w:rsidRPr="009359A0">
        <w:rPr>
          <w:rFonts w:cs="Arial"/>
        </w:rPr>
        <w:fldChar w:fldCharType="separate"/>
      </w:r>
      <w:r w:rsidR="005838DA">
        <w:rPr>
          <w:rFonts w:cs="Arial"/>
          <w:noProof/>
        </w:rPr>
        <w:t>15 giugno 2019</w:t>
      </w:r>
      <w:r w:rsidR="001654DA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5B48B1" w:rsidRDefault="005B48B1">
      <w:pPr>
        <w:ind w:left="6840"/>
        <w:rPr>
          <w:rFonts w:cs="Arial"/>
        </w:rPr>
      </w:pPr>
    </w:p>
    <w:p w:rsidR="005838DA" w:rsidRDefault="00EB5DF2">
      <w:pPr>
        <w:ind w:left="6840"/>
        <w:rPr>
          <w:rFonts w:cs="Arial"/>
        </w:rPr>
      </w:pPr>
      <w:r w:rsidRPr="009359A0">
        <w:rPr>
          <w:rFonts w:cs="Arial"/>
        </w:rPr>
        <w:t xml:space="preserve">Il </w:t>
      </w:r>
      <w:r w:rsidR="005B48B1">
        <w:rPr>
          <w:rFonts w:cs="Arial"/>
        </w:rPr>
        <w:t xml:space="preserve">docente, </w:t>
      </w:r>
    </w:p>
    <w:p w:rsidR="00EB5DF2" w:rsidRPr="009359A0" w:rsidRDefault="005838DA">
      <w:pPr>
        <w:ind w:left="6840"/>
        <w:rPr>
          <w:rFonts w:cs="Arial"/>
        </w:rPr>
      </w:pPr>
      <w:r>
        <w:rPr>
          <w:rFonts w:cs="Arial"/>
        </w:rPr>
        <w:t>P</w:t>
      </w:r>
      <w:r w:rsidR="005B48B1">
        <w:rPr>
          <w:rFonts w:cs="Arial"/>
        </w:rPr>
        <w:t>rof.</w:t>
      </w:r>
      <w:r>
        <w:rPr>
          <w:rFonts w:cs="Arial"/>
        </w:rPr>
        <w:t>ssa Carmen Spadaro</w:t>
      </w:r>
    </w:p>
    <w:p w:rsidR="00EB5DF2" w:rsidRDefault="00EB5DF2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5B48B1" w:rsidRPr="009359A0" w:rsidRDefault="005B48B1">
      <w:pPr>
        <w:ind w:left="6840"/>
        <w:jc w:val="both"/>
        <w:rPr>
          <w:rFonts w:cs="Arial"/>
        </w:rPr>
      </w:pPr>
      <w:r>
        <w:rPr>
          <w:rFonts w:cs="Arial"/>
        </w:rPr>
        <w:t>_____________</w:t>
      </w:r>
      <w:r w:rsidR="00DA74B4">
        <w:rPr>
          <w:rFonts w:cs="Arial"/>
        </w:rPr>
        <w:t>____</w:t>
      </w: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4ED"/>
    <w:rsid w:val="000A2066"/>
    <w:rsid w:val="000D4FC9"/>
    <w:rsid w:val="00134CA3"/>
    <w:rsid w:val="001654DA"/>
    <w:rsid w:val="001767CF"/>
    <w:rsid w:val="001A51D3"/>
    <w:rsid w:val="0020021F"/>
    <w:rsid w:val="00394C9E"/>
    <w:rsid w:val="003F44ED"/>
    <w:rsid w:val="005134AF"/>
    <w:rsid w:val="00551A8E"/>
    <w:rsid w:val="005838DA"/>
    <w:rsid w:val="005B48B1"/>
    <w:rsid w:val="005E0398"/>
    <w:rsid w:val="00691631"/>
    <w:rsid w:val="006A066A"/>
    <w:rsid w:val="0077572C"/>
    <w:rsid w:val="00801649"/>
    <w:rsid w:val="0088059B"/>
    <w:rsid w:val="009359A0"/>
    <w:rsid w:val="00A60E92"/>
    <w:rsid w:val="00A91CE2"/>
    <w:rsid w:val="00B25AB8"/>
    <w:rsid w:val="00BA271E"/>
    <w:rsid w:val="00C1603E"/>
    <w:rsid w:val="00C61615"/>
    <w:rsid w:val="00CC31E6"/>
    <w:rsid w:val="00CD1F8A"/>
    <w:rsid w:val="00D53579"/>
    <w:rsid w:val="00DA74B4"/>
    <w:rsid w:val="00DE78E8"/>
    <w:rsid w:val="00E37814"/>
    <w:rsid w:val="00E525B3"/>
    <w:rsid w:val="00EB5DF2"/>
    <w:rsid w:val="00FB2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631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691631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691631"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691631"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rsid w:val="00691631"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semiHidden/>
    <w:rsid w:val="00691631"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sid w:val="00691631"/>
    <w:rPr>
      <w:rFonts w:ascii="Tahoma" w:hAnsi="Tahoma" w:cs="Tahoma"/>
      <w:sz w:val="22"/>
    </w:rPr>
  </w:style>
  <w:style w:type="character" w:styleId="Collegamentoipertestuale">
    <w:name w:val="Hyperlink"/>
    <w:semiHidden/>
    <w:rsid w:val="00691631"/>
    <w:rPr>
      <w:color w:val="0000FF"/>
      <w:u w:val="single"/>
    </w:rPr>
  </w:style>
  <w:style w:type="paragraph" w:styleId="Corpodeltesto3">
    <w:name w:val="Body Text 3"/>
    <w:basedOn w:val="Normale"/>
    <w:semiHidden/>
    <w:rsid w:val="00691631"/>
    <w:rPr>
      <w:sz w:val="22"/>
      <w:szCs w:val="20"/>
    </w:rPr>
  </w:style>
  <w:style w:type="paragraph" w:styleId="Paragrafoelenco">
    <w:name w:val="List Paragraph"/>
    <w:basedOn w:val="Normale"/>
    <w:qFormat/>
    <w:rsid w:val="00691631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rsid w:val="00691631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5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19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719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Alessandro</cp:lastModifiedBy>
  <cp:revision>5</cp:revision>
  <cp:lastPrinted>2017-06-05T06:43:00Z</cp:lastPrinted>
  <dcterms:created xsi:type="dcterms:W3CDTF">2019-06-09T16:39:00Z</dcterms:created>
  <dcterms:modified xsi:type="dcterms:W3CDTF">2019-06-15T06:02:00Z</dcterms:modified>
</cp:coreProperties>
</file>